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E56CE" w14:textId="77777777" w:rsidR="00C7347B" w:rsidRDefault="00C7347B">
      <w:pPr>
        <w:rPr>
          <w:rFonts w:ascii="Calibri" w:hAnsi="Calibri"/>
          <w:sz w:val="22"/>
          <w:szCs w:val="22"/>
        </w:rPr>
      </w:pPr>
    </w:p>
    <w:p w14:paraId="4014DAA7" w14:textId="1CAE0F61" w:rsidR="00C7347B" w:rsidRDefault="002C6973">
      <w:pPr>
        <w:rPr>
          <w:rFonts w:ascii="Calibri" w:hAnsi="Calibri"/>
          <w:sz w:val="22"/>
          <w:szCs w:val="22"/>
        </w:rPr>
      </w:pPr>
      <w:r w:rsidRPr="001B3A09">
        <w:rPr>
          <w:noProof/>
        </w:rPr>
        <w:drawing>
          <wp:inline distT="0" distB="0" distL="0" distR="0" wp14:anchorId="3DA830A4" wp14:editId="0727CB47">
            <wp:extent cx="5934075" cy="609600"/>
            <wp:effectExtent l="0" t="0" r="0"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609600"/>
                    </a:xfrm>
                    <a:prstGeom prst="rect">
                      <a:avLst/>
                    </a:prstGeom>
                    <a:solidFill>
                      <a:srgbClr val="FFFFFF"/>
                    </a:solidFill>
                    <a:ln>
                      <a:noFill/>
                    </a:ln>
                  </pic:spPr>
                </pic:pic>
              </a:graphicData>
            </a:graphic>
          </wp:inline>
        </w:drawing>
      </w:r>
    </w:p>
    <w:p w14:paraId="7B150CE2" w14:textId="77777777" w:rsidR="00C7347B" w:rsidRDefault="00C7347B">
      <w:pPr>
        <w:rPr>
          <w:rFonts w:ascii="Calibri" w:hAnsi="Calibri"/>
          <w:sz w:val="22"/>
          <w:szCs w:val="22"/>
        </w:rPr>
      </w:pPr>
    </w:p>
    <w:p w14:paraId="719C4098" w14:textId="77777777" w:rsidR="00C7347B" w:rsidRDefault="00C7347B">
      <w:pPr>
        <w:rPr>
          <w:rFonts w:ascii="Calibri" w:hAnsi="Calibri"/>
          <w:sz w:val="22"/>
          <w:szCs w:val="22"/>
        </w:rPr>
      </w:pPr>
    </w:p>
    <w:p w14:paraId="12670939" w14:textId="77777777" w:rsidR="00C7347B" w:rsidRDefault="00C7347B">
      <w:pPr>
        <w:rPr>
          <w:rFonts w:ascii="Calibri" w:hAnsi="Calibri"/>
          <w:sz w:val="22"/>
          <w:szCs w:val="22"/>
        </w:rPr>
      </w:pPr>
    </w:p>
    <w:p w14:paraId="15D988E1" w14:textId="77777777" w:rsidR="00C7347B" w:rsidRDefault="00C7347B">
      <w:pPr>
        <w:rPr>
          <w:rFonts w:ascii="Calibri" w:hAnsi="Calibri"/>
          <w:sz w:val="22"/>
          <w:szCs w:val="22"/>
        </w:rPr>
      </w:pPr>
    </w:p>
    <w:p w14:paraId="5564E9EB" w14:textId="77777777" w:rsidR="00C7347B" w:rsidRDefault="00C7347B">
      <w:pPr>
        <w:rPr>
          <w:rFonts w:ascii="Calibri" w:hAnsi="Calibri"/>
          <w:sz w:val="22"/>
          <w:szCs w:val="22"/>
        </w:rPr>
      </w:pPr>
    </w:p>
    <w:p w14:paraId="1B6EAF78" w14:textId="77777777" w:rsidR="00C7347B" w:rsidRDefault="00C7347B">
      <w:pPr>
        <w:rPr>
          <w:rFonts w:ascii="Calibri" w:hAnsi="Calibri"/>
          <w:sz w:val="22"/>
          <w:szCs w:val="22"/>
        </w:rPr>
      </w:pPr>
    </w:p>
    <w:p w14:paraId="004E52EF" w14:textId="77777777" w:rsidR="00C7347B" w:rsidRDefault="00C7347B">
      <w:pPr>
        <w:jc w:val="right"/>
        <w:rPr>
          <w:rFonts w:ascii="Calibri" w:hAnsi="Calibri"/>
          <w:b/>
          <w:bCs/>
          <w:sz w:val="44"/>
          <w:szCs w:val="44"/>
        </w:rPr>
      </w:pPr>
    </w:p>
    <w:p w14:paraId="57D0411D" w14:textId="77777777" w:rsidR="00C7347B" w:rsidRDefault="00C7347B">
      <w:pPr>
        <w:jc w:val="center"/>
        <w:rPr>
          <w:b/>
          <w:bCs/>
          <w:szCs w:val="24"/>
        </w:rPr>
      </w:pPr>
    </w:p>
    <w:p w14:paraId="6B5EC868" w14:textId="77777777" w:rsidR="00C7347B" w:rsidRDefault="00C7347B">
      <w:pPr>
        <w:jc w:val="center"/>
        <w:rPr>
          <w:b/>
          <w:bCs/>
          <w:szCs w:val="24"/>
        </w:rPr>
      </w:pPr>
    </w:p>
    <w:p w14:paraId="2E3B21F6" w14:textId="77777777" w:rsidR="00C7347B" w:rsidRDefault="00C7347B">
      <w:pPr>
        <w:jc w:val="center"/>
        <w:rPr>
          <w:b/>
          <w:bCs/>
          <w:szCs w:val="24"/>
        </w:rPr>
      </w:pPr>
    </w:p>
    <w:p w14:paraId="6673F9B4" w14:textId="0943942C" w:rsidR="000D3F0B" w:rsidRPr="00A303CB" w:rsidRDefault="00C7347B">
      <w:pPr>
        <w:pStyle w:val="Tytu"/>
        <w:rPr>
          <w:rFonts w:ascii="Calibri" w:hAnsi="Calibri" w:cs="Calibri"/>
          <w:b/>
          <w:bCs/>
          <w:sz w:val="44"/>
          <w:szCs w:val="44"/>
        </w:rPr>
      </w:pPr>
      <w:r w:rsidRPr="00A303CB">
        <w:rPr>
          <w:rFonts w:ascii="Calibri" w:hAnsi="Calibri" w:cs="Calibri"/>
          <w:b/>
          <w:bCs/>
          <w:sz w:val="44"/>
          <w:szCs w:val="44"/>
        </w:rPr>
        <w:t>Załącznik nr</w:t>
      </w:r>
      <w:r w:rsidR="00F51E19" w:rsidRPr="00A303CB">
        <w:rPr>
          <w:rFonts w:ascii="Calibri" w:hAnsi="Calibri" w:cs="Calibri"/>
          <w:b/>
          <w:bCs/>
          <w:color w:val="FF0000"/>
          <w:sz w:val="44"/>
          <w:szCs w:val="44"/>
        </w:rPr>
        <w:t xml:space="preserve"> </w:t>
      </w:r>
      <w:r w:rsidRPr="00A303CB">
        <w:rPr>
          <w:rFonts w:ascii="Calibri" w:hAnsi="Calibri" w:cs="Calibri"/>
          <w:b/>
          <w:bCs/>
          <w:sz w:val="44"/>
          <w:szCs w:val="44"/>
        </w:rPr>
        <w:t xml:space="preserve"> </w:t>
      </w:r>
      <w:r w:rsidR="00860833" w:rsidRPr="00A303CB">
        <w:rPr>
          <w:rFonts w:ascii="Calibri" w:hAnsi="Calibri" w:cs="Calibri"/>
          <w:b/>
          <w:bCs/>
          <w:sz w:val="44"/>
          <w:szCs w:val="44"/>
        </w:rPr>
        <w:t xml:space="preserve">2 </w:t>
      </w:r>
      <w:r w:rsidRPr="00A303CB">
        <w:rPr>
          <w:rFonts w:ascii="Calibri" w:hAnsi="Calibri" w:cs="Calibri"/>
          <w:b/>
          <w:bCs/>
          <w:sz w:val="44"/>
          <w:szCs w:val="44"/>
        </w:rPr>
        <w:t>do wniosku o dofinansowanie</w:t>
      </w:r>
    </w:p>
    <w:p w14:paraId="0A3F5F89" w14:textId="77777777" w:rsidR="000D3F0B" w:rsidRPr="00A303CB" w:rsidRDefault="000D3F0B">
      <w:pPr>
        <w:pStyle w:val="Tytu"/>
        <w:rPr>
          <w:rFonts w:ascii="Calibri" w:hAnsi="Calibri" w:cs="Calibri"/>
          <w:b/>
          <w:bCs/>
          <w:sz w:val="44"/>
          <w:szCs w:val="44"/>
        </w:rPr>
      </w:pPr>
    </w:p>
    <w:p w14:paraId="3C40C8E3" w14:textId="77777777" w:rsidR="00176362" w:rsidRPr="00A303CB" w:rsidRDefault="00176362" w:rsidP="00176362">
      <w:pPr>
        <w:rPr>
          <w:rFonts w:ascii="Calibri" w:hAnsi="Calibri" w:cs="Calibri"/>
          <w:b/>
          <w:sz w:val="44"/>
          <w:szCs w:val="44"/>
        </w:rPr>
      </w:pPr>
      <w:r w:rsidRPr="00A303CB">
        <w:rPr>
          <w:rFonts w:ascii="Calibri" w:hAnsi="Calibri" w:cs="Calibri"/>
          <w:b/>
          <w:bCs/>
          <w:sz w:val="44"/>
          <w:szCs w:val="44"/>
        </w:rPr>
        <w:t>FORMULARZ W ZAKRESIE WPŁYWU PROJEKTU NA ŚRODOWISKO</w:t>
      </w:r>
    </w:p>
    <w:p w14:paraId="1C677632" w14:textId="77777777" w:rsidR="00C7347B" w:rsidRDefault="00C7347B">
      <w:pPr>
        <w:pStyle w:val="Tytu"/>
        <w:rPr>
          <w:rFonts w:ascii="Calibri" w:hAnsi="Calibri" w:cs="Calibri"/>
          <w:sz w:val="36"/>
          <w:szCs w:val="36"/>
        </w:rPr>
      </w:pPr>
    </w:p>
    <w:p w14:paraId="482E2BD0" w14:textId="77777777" w:rsidR="00C7347B" w:rsidRDefault="00C7347B">
      <w:pPr>
        <w:pStyle w:val="Tytu"/>
        <w:rPr>
          <w:rFonts w:ascii="Calibri" w:hAnsi="Calibri" w:cs="Calibri"/>
          <w:sz w:val="36"/>
          <w:szCs w:val="36"/>
        </w:rPr>
      </w:pPr>
    </w:p>
    <w:p w14:paraId="2E53A7A0" w14:textId="77777777" w:rsidR="00C7347B" w:rsidRDefault="00C7347B">
      <w:pPr>
        <w:pStyle w:val="Tytu"/>
        <w:rPr>
          <w:rFonts w:ascii="Calibri" w:hAnsi="Calibri" w:cs="Calibri"/>
          <w:sz w:val="36"/>
          <w:szCs w:val="36"/>
        </w:rPr>
      </w:pPr>
    </w:p>
    <w:p w14:paraId="5A526F87" w14:textId="77777777" w:rsidR="00C7347B" w:rsidRDefault="00C7347B">
      <w:pPr>
        <w:pStyle w:val="Tytu"/>
        <w:rPr>
          <w:rFonts w:ascii="Calibri" w:hAnsi="Calibri" w:cs="Calibri"/>
          <w:sz w:val="36"/>
          <w:szCs w:val="36"/>
        </w:rPr>
      </w:pPr>
    </w:p>
    <w:p w14:paraId="278D760C" w14:textId="77777777" w:rsidR="00C7347B" w:rsidRDefault="00C7347B">
      <w:pPr>
        <w:pStyle w:val="Tytu"/>
        <w:rPr>
          <w:rFonts w:ascii="Calibri" w:hAnsi="Calibri" w:cs="Calibri"/>
          <w:sz w:val="36"/>
          <w:szCs w:val="36"/>
        </w:rPr>
      </w:pPr>
    </w:p>
    <w:p w14:paraId="78F66254" w14:textId="77777777" w:rsidR="00C7347B" w:rsidRDefault="00C7347B">
      <w:pPr>
        <w:pStyle w:val="Tytu"/>
        <w:rPr>
          <w:rFonts w:ascii="Calibri" w:hAnsi="Calibri" w:cs="Calibri"/>
          <w:sz w:val="36"/>
          <w:szCs w:val="36"/>
        </w:rPr>
      </w:pPr>
    </w:p>
    <w:p w14:paraId="1F2724A8" w14:textId="77777777" w:rsidR="00567701" w:rsidRDefault="00567701" w:rsidP="00567701"/>
    <w:p w14:paraId="3BB6097D" w14:textId="77777777" w:rsidR="00567701" w:rsidRDefault="00567701" w:rsidP="00567701"/>
    <w:p w14:paraId="677012B0" w14:textId="77777777" w:rsidR="000C5182" w:rsidRDefault="000C5182" w:rsidP="00567701"/>
    <w:p w14:paraId="5196CCB0" w14:textId="77777777" w:rsidR="00567701" w:rsidRPr="00567701" w:rsidRDefault="00567701" w:rsidP="00567701"/>
    <w:p w14:paraId="21375255" w14:textId="77777777" w:rsidR="00C7347B" w:rsidRDefault="00C7347B">
      <w:pPr>
        <w:pStyle w:val="Tytu"/>
        <w:rPr>
          <w:rFonts w:ascii="Calibri" w:hAnsi="Calibri" w:cs="Calibri"/>
          <w:sz w:val="36"/>
          <w:szCs w:val="36"/>
        </w:rPr>
      </w:pPr>
    </w:p>
    <w:p w14:paraId="625E4AE9" w14:textId="57A9C54C" w:rsidR="00C7347B" w:rsidRPr="00A303CB" w:rsidRDefault="00DA1725">
      <w:pPr>
        <w:pStyle w:val="Tytu"/>
        <w:rPr>
          <w:b/>
          <w:sz w:val="28"/>
          <w:szCs w:val="28"/>
        </w:rPr>
      </w:pPr>
      <w:r w:rsidRPr="00A303CB">
        <w:rPr>
          <w:rFonts w:ascii="Calibri" w:hAnsi="Calibri" w:cs="Calibri"/>
          <w:b/>
          <w:sz w:val="28"/>
          <w:szCs w:val="28"/>
        </w:rPr>
        <w:t>Opole,</w:t>
      </w:r>
      <w:r w:rsidR="00F8611D" w:rsidRPr="00A303CB">
        <w:rPr>
          <w:rFonts w:ascii="Calibri" w:hAnsi="Calibri" w:cs="Calibri"/>
          <w:b/>
          <w:sz w:val="28"/>
          <w:szCs w:val="28"/>
        </w:rPr>
        <w:t xml:space="preserve"> </w:t>
      </w:r>
      <w:r w:rsidR="00852A5A">
        <w:rPr>
          <w:rFonts w:ascii="Calibri" w:hAnsi="Calibri" w:cs="Calibri"/>
          <w:b/>
          <w:sz w:val="28"/>
          <w:szCs w:val="28"/>
        </w:rPr>
        <w:t>sierpień</w:t>
      </w:r>
      <w:r w:rsidR="00021F18" w:rsidRPr="00A303CB">
        <w:rPr>
          <w:rFonts w:ascii="Calibri" w:hAnsi="Calibri" w:cs="Calibri"/>
          <w:b/>
          <w:sz w:val="28"/>
          <w:szCs w:val="28"/>
        </w:rPr>
        <w:t xml:space="preserve"> 2025 r</w:t>
      </w:r>
      <w:r w:rsidR="00C7347B" w:rsidRPr="00A303CB">
        <w:rPr>
          <w:rFonts w:ascii="Calibri" w:hAnsi="Calibri" w:cs="Calibri"/>
          <w:b/>
          <w:sz w:val="28"/>
          <w:szCs w:val="28"/>
        </w:rPr>
        <w:t xml:space="preserve">.  </w:t>
      </w:r>
    </w:p>
    <w:p w14:paraId="566CCA26" w14:textId="77777777" w:rsidR="00C7347B" w:rsidRDefault="00C7347B">
      <w:pPr>
        <w:jc w:val="center"/>
        <w:rPr>
          <w:rFonts w:ascii="Calibri" w:hAnsi="Calibri"/>
          <w:sz w:val="22"/>
          <w:szCs w:val="22"/>
        </w:rPr>
      </w:pPr>
    </w:p>
    <w:p w14:paraId="2693F729" w14:textId="77777777" w:rsidR="00101D36" w:rsidRDefault="00101D36">
      <w:pPr>
        <w:spacing w:after="120"/>
        <w:rPr>
          <w:rFonts w:ascii="Calibri" w:hAnsi="Calibri" w:cs="Arial"/>
          <w:bCs/>
          <w:szCs w:val="24"/>
          <w:u w:val="single"/>
        </w:rPr>
      </w:pPr>
    </w:p>
    <w:p w14:paraId="157DB431" w14:textId="77777777" w:rsidR="000E4100" w:rsidRDefault="000E4100" w:rsidP="000E4100">
      <w:pPr>
        <w:spacing w:after="120" w:line="276" w:lineRule="auto"/>
        <w:rPr>
          <w:rFonts w:ascii="Calibri" w:hAnsi="Calibri" w:cs="Calibri"/>
          <w:bCs/>
          <w:szCs w:val="24"/>
          <w:u w:val="single"/>
        </w:rPr>
      </w:pPr>
    </w:p>
    <w:p w14:paraId="12767C8B" w14:textId="77777777" w:rsidR="006972BE" w:rsidRDefault="006972BE" w:rsidP="006972BE">
      <w:pPr>
        <w:autoSpaceDE w:val="0"/>
        <w:autoSpaceDN w:val="0"/>
        <w:adjustRightInd w:val="0"/>
        <w:spacing w:after="120" w:line="276" w:lineRule="auto"/>
        <w:rPr>
          <w:rFonts w:ascii="Calibri" w:hAnsi="Calibri" w:cs="Calibri"/>
          <w:bCs/>
          <w:szCs w:val="24"/>
          <w:u w:val="single"/>
        </w:rPr>
      </w:pPr>
    </w:p>
    <w:p w14:paraId="66949192" w14:textId="77777777" w:rsidR="00167016" w:rsidRDefault="00167016" w:rsidP="006972BE">
      <w:pPr>
        <w:autoSpaceDE w:val="0"/>
        <w:autoSpaceDN w:val="0"/>
        <w:adjustRightInd w:val="0"/>
        <w:spacing w:after="120" w:line="276" w:lineRule="auto"/>
        <w:rPr>
          <w:rFonts w:ascii="Calibri" w:hAnsi="Calibri" w:cs="Calibri"/>
          <w:bCs/>
          <w:szCs w:val="24"/>
          <w:u w:val="single"/>
        </w:rPr>
      </w:pPr>
    </w:p>
    <w:p w14:paraId="40C2E2ED" w14:textId="77777777" w:rsidR="00187C6E" w:rsidRPr="00391590" w:rsidRDefault="00187C6E">
      <w:pPr>
        <w:suppressAutoHyphens w:val="0"/>
        <w:rPr>
          <w:rFonts w:ascii="Calibri" w:hAnsi="Calibri" w:cs="Calibri"/>
          <w:bCs/>
          <w:szCs w:val="24"/>
        </w:rPr>
      </w:pPr>
      <w:r w:rsidRPr="00391590">
        <w:rPr>
          <w:rFonts w:ascii="Calibri" w:hAnsi="Calibri" w:cs="Calibri"/>
          <w:bCs/>
          <w:szCs w:val="24"/>
        </w:rPr>
        <w:br w:type="page"/>
      </w:r>
    </w:p>
    <w:p w14:paraId="6CA18D44" w14:textId="52B69019" w:rsidR="006972BE" w:rsidRPr="006B7196" w:rsidRDefault="006972BE" w:rsidP="006972BE">
      <w:pPr>
        <w:autoSpaceDE w:val="0"/>
        <w:autoSpaceDN w:val="0"/>
        <w:adjustRightInd w:val="0"/>
        <w:spacing w:after="120" w:line="276" w:lineRule="auto"/>
        <w:rPr>
          <w:rFonts w:ascii="Calibri" w:hAnsi="Calibri" w:cs="Calibri"/>
          <w:i/>
          <w:iCs/>
          <w:szCs w:val="24"/>
        </w:rPr>
      </w:pPr>
      <w:r w:rsidRPr="000D56D9">
        <w:rPr>
          <w:rFonts w:ascii="Calibri" w:hAnsi="Calibri" w:cs="Calibri"/>
          <w:bCs/>
          <w:szCs w:val="24"/>
          <w:u w:val="single"/>
        </w:rPr>
        <w:lastRenderedPageBreak/>
        <w:t>Tytuł projektu</w:t>
      </w:r>
      <w:r w:rsidRPr="000D56D9">
        <w:rPr>
          <w:rFonts w:ascii="Calibri" w:hAnsi="Calibri" w:cs="Calibri"/>
          <w:bCs/>
          <w:szCs w:val="24"/>
        </w:rPr>
        <w:t xml:space="preserve">: </w:t>
      </w:r>
      <w:r w:rsidRPr="006B7196">
        <w:rPr>
          <w:rFonts w:ascii="Calibri" w:hAnsi="Calibri" w:cs="Calibri"/>
          <w:i/>
          <w:iCs/>
          <w:szCs w:val="24"/>
        </w:rPr>
        <w:t>(do uzupełnienia)</w:t>
      </w:r>
    </w:p>
    <w:p w14:paraId="0CB553E1" w14:textId="77777777" w:rsidR="00722E1E" w:rsidRPr="00F7636D" w:rsidRDefault="00722E1E" w:rsidP="006972BE">
      <w:pPr>
        <w:spacing w:after="120" w:line="276" w:lineRule="auto"/>
        <w:rPr>
          <w:rFonts w:ascii="Calibri" w:hAnsi="Calibri" w:cs="Calibri"/>
          <w:bCs/>
          <w:i/>
          <w:szCs w:val="24"/>
        </w:rPr>
      </w:pPr>
    </w:p>
    <w:p w14:paraId="235FA10D" w14:textId="77777777" w:rsidR="007A0B3C" w:rsidRDefault="007A0B3C" w:rsidP="006972BE">
      <w:pPr>
        <w:pStyle w:val="Akapitzlist"/>
        <w:numPr>
          <w:ilvl w:val="0"/>
          <w:numId w:val="10"/>
        </w:numPr>
        <w:suppressAutoHyphens w:val="0"/>
        <w:spacing w:after="120" w:line="276" w:lineRule="auto"/>
        <w:ind w:left="426" w:hanging="426"/>
        <w:jc w:val="both"/>
        <w:rPr>
          <w:rFonts w:ascii="Calibri" w:hAnsi="Calibri" w:cs="Calibri"/>
          <w:b/>
          <w:szCs w:val="24"/>
        </w:rPr>
      </w:pPr>
      <w:r w:rsidRPr="00F7636D">
        <w:rPr>
          <w:rFonts w:ascii="Calibri" w:hAnsi="Calibri" w:cs="Calibri"/>
          <w:b/>
          <w:bCs/>
          <w:szCs w:val="24"/>
        </w:rPr>
        <w:t>FORMULARZ W ZAKRESIE OCENY ODDZIAŁYWANIA NA ŚRODOWISKO</w:t>
      </w:r>
      <w:r w:rsidRPr="00F7636D">
        <w:rPr>
          <w:rFonts w:ascii="Calibri" w:hAnsi="Calibri" w:cs="Calibri"/>
          <w:b/>
          <w:szCs w:val="24"/>
        </w:rPr>
        <w:t xml:space="preserve"> Z UWZGĘDNIENIEM</w:t>
      </w:r>
      <w:r w:rsidR="006972BE">
        <w:rPr>
          <w:rFonts w:ascii="Calibri" w:hAnsi="Calibri" w:cs="Calibri"/>
          <w:b/>
          <w:szCs w:val="24"/>
        </w:rPr>
        <w:t xml:space="preserve"> </w:t>
      </w:r>
      <w:r w:rsidRPr="00F7636D">
        <w:rPr>
          <w:rFonts w:ascii="Calibri" w:hAnsi="Calibri" w:cs="Calibri"/>
          <w:b/>
          <w:szCs w:val="24"/>
        </w:rPr>
        <w:t>ZASADY „NIE CZYŃ ZNACZĄCEJ SZKODY” (ZASADY DNSH)</w:t>
      </w:r>
    </w:p>
    <w:p w14:paraId="26B2400C" w14:textId="77777777" w:rsidR="006972BE" w:rsidRPr="00F7636D" w:rsidRDefault="006972BE" w:rsidP="006972BE">
      <w:pPr>
        <w:pStyle w:val="Akapitzlist"/>
        <w:suppressAutoHyphens w:val="0"/>
        <w:spacing w:after="120" w:line="276" w:lineRule="auto"/>
        <w:ind w:left="426"/>
        <w:jc w:val="both"/>
        <w:rPr>
          <w:rFonts w:ascii="Calibri" w:hAnsi="Calibri" w:cs="Calibri"/>
          <w:b/>
          <w:szCs w:val="24"/>
        </w:rPr>
      </w:pPr>
    </w:p>
    <w:p w14:paraId="1F4FDB69" w14:textId="77777777" w:rsidR="007A0B3C" w:rsidRPr="00F7636D"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 xml:space="preserve">A.1. Zgodność projektu z polityką ochrony środowiska </w:t>
      </w:r>
      <w:r w:rsidRPr="00F7636D">
        <w:rPr>
          <w:rFonts w:ascii="Calibri" w:hAnsi="Calibri" w:cs="Calibri"/>
          <w:b/>
          <w:szCs w:val="24"/>
        </w:rPr>
        <w:t>i zrównoważoną środowiskowo działalnością gospodarczą</w:t>
      </w:r>
      <w:r w:rsidRPr="00F7636D">
        <w:rPr>
          <w:rFonts w:ascii="Calibri" w:hAnsi="Calibri" w:cs="Calibri"/>
          <w:b/>
          <w:bCs/>
          <w:szCs w:val="24"/>
        </w:rPr>
        <w:t>:</w:t>
      </w:r>
    </w:p>
    <w:p w14:paraId="55A116D2" w14:textId="77777777" w:rsidR="007A0B3C" w:rsidRPr="00F7636D" w:rsidRDefault="007A0B3C" w:rsidP="006972BE">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W celu określenia stopnia, w jakim dany projekt jest zrównoważony środowiskowo (a dana działalność gospodarcza kwalifikuje się jako zrównoważona środowiskowo), ocenia się czy wnosi on istotny wkład w realizację, co najmniej jednego z celów środowiskowych określonych w art. 9 rozporządzenia o taksonomii oraz czy nie wyrządza znaczących szkód dla żadnego z celów środowiskowych określonych w art. 9, zgodnie z zapisami art. 17, a także spełnia techniczne kryteria kwalifikacji, które zostały ustanowione przez Komisję dla danego rodzaju działalności w rozporządzeniu delegowanym Komisji (UE) 2021/2139.</w:t>
      </w:r>
    </w:p>
    <w:p w14:paraId="1FF561AA" w14:textId="77777777" w:rsidR="007A0B3C" w:rsidRPr="00F7636D"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iCs/>
          <w:szCs w:val="24"/>
        </w:rPr>
        <w:t>A.1.1. Jak projekt wpisuje się w politykę ochrony środowiska i zrównoważoną działalność gospodarczą?</w:t>
      </w:r>
    </w:p>
    <w:p w14:paraId="23B07566" w14:textId="77777777" w:rsidR="007A0B3C" w:rsidRDefault="007A0B3C" w:rsidP="006972BE">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3949E33" w14:textId="77777777" w:rsidR="00465470" w:rsidRPr="000D56D9"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A.2. Stosowanie dyrektywy 2001/42/WE Parlamentu Europejskiego i Rady</w:t>
      </w:r>
      <w:r w:rsidRPr="00F7636D">
        <w:rPr>
          <w:rFonts w:ascii="Calibri" w:hAnsi="Calibri" w:cs="Calibri"/>
          <w:szCs w:val="24"/>
        </w:rPr>
        <w:t xml:space="preserve"> (</w:t>
      </w:r>
      <w:r w:rsidRPr="00F7636D">
        <w:rPr>
          <w:rFonts w:ascii="Calibri" w:hAnsi="Calibri" w:cs="Calibri"/>
          <w:b/>
          <w:bCs/>
          <w:szCs w:val="24"/>
        </w:rPr>
        <w:t>„dyrektywa SOOŚ”</w:t>
      </w:r>
      <w:r w:rsidR="00176362" w:rsidRPr="00F7636D">
        <w:rPr>
          <w:rFonts w:ascii="Calibri" w:hAnsi="Calibri" w:cs="Calibri"/>
          <w:b/>
          <w:bCs/>
          <w:szCs w:val="24"/>
        </w:rPr>
        <w:t xml:space="preserve"> - </w:t>
      </w:r>
      <w:r w:rsidR="00176362" w:rsidRPr="00F7636D">
        <w:rPr>
          <w:rFonts w:ascii="Calibri" w:hAnsi="Calibri" w:cs="Calibri"/>
          <w:szCs w:val="24"/>
        </w:rPr>
        <w:t xml:space="preserve">Dyrektywa 2001/42/WE Parlamentu Europejskiego i Rady z dnia 27 czerwca 2001 r. w sprawie oceny wpływu niektórych planów i programów na środowisko </w:t>
      </w:r>
      <w:r w:rsidR="00465470" w:rsidRPr="000D56D9">
        <w:rPr>
          <w:rFonts w:ascii="Calibri" w:hAnsi="Calibri" w:cs="Calibri"/>
          <w:szCs w:val="24"/>
        </w:rPr>
        <w:t>(Dz.</w:t>
      </w:r>
      <w:r w:rsidR="00465470">
        <w:rPr>
          <w:rFonts w:ascii="Calibri" w:hAnsi="Calibri" w:cs="Calibri"/>
          <w:szCs w:val="24"/>
        </w:rPr>
        <w:t xml:space="preserve"> </w:t>
      </w:r>
      <w:r w:rsidR="00465470" w:rsidRPr="000D56D9">
        <w:rPr>
          <w:rFonts w:ascii="Calibri" w:hAnsi="Calibri" w:cs="Calibri"/>
          <w:szCs w:val="24"/>
        </w:rPr>
        <w:t xml:space="preserve">U. </w:t>
      </w:r>
      <w:r w:rsidR="00465470">
        <w:rPr>
          <w:rFonts w:ascii="Calibri" w:hAnsi="Calibri" w:cs="Calibri"/>
          <w:szCs w:val="24"/>
        </w:rPr>
        <w:t xml:space="preserve">UE. </w:t>
      </w:r>
      <w:r w:rsidR="00465470" w:rsidRPr="000D56D9">
        <w:rPr>
          <w:rFonts w:ascii="Calibri" w:hAnsi="Calibri" w:cs="Calibri"/>
          <w:szCs w:val="24"/>
        </w:rPr>
        <w:t xml:space="preserve">L </w:t>
      </w:r>
      <w:r w:rsidR="00465470">
        <w:rPr>
          <w:rFonts w:ascii="Calibri" w:hAnsi="Calibri" w:cs="Calibri"/>
          <w:szCs w:val="24"/>
        </w:rPr>
        <w:t xml:space="preserve">z </w:t>
      </w:r>
      <w:r w:rsidR="005174DF" w:rsidRPr="00F7636D">
        <w:rPr>
          <w:rFonts w:ascii="Calibri" w:hAnsi="Calibri" w:cs="Calibri"/>
          <w:szCs w:val="24"/>
        </w:rPr>
        <w:t>21.7.</w:t>
      </w:r>
      <w:r w:rsidR="00465470" w:rsidRPr="000D56D9">
        <w:rPr>
          <w:rFonts w:ascii="Calibri" w:hAnsi="Calibri" w:cs="Calibri"/>
          <w:szCs w:val="24"/>
        </w:rPr>
        <w:t>2001</w:t>
      </w:r>
      <w:r w:rsidR="00465470">
        <w:rPr>
          <w:rFonts w:ascii="Calibri" w:hAnsi="Calibri" w:cs="Calibri"/>
          <w:szCs w:val="24"/>
        </w:rPr>
        <w:t xml:space="preserve"> r. Nr 197</w:t>
      </w:r>
      <w:r w:rsidR="00465470" w:rsidRPr="000D56D9">
        <w:rPr>
          <w:rFonts w:ascii="Calibri" w:hAnsi="Calibri" w:cs="Calibri"/>
          <w:szCs w:val="24"/>
        </w:rPr>
        <w:t>, s</w:t>
      </w:r>
      <w:r w:rsidR="00465470">
        <w:rPr>
          <w:rFonts w:ascii="Calibri" w:hAnsi="Calibri" w:cs="Calibri"/>
          <w:szCs w:val="24"/>
        </w:rPr>
        <w:t>tr</w:t>
      </w:r>
      <w:r w:rsidR="00465470" w:rsidRPr="000D56D9">
        <w:rPr>
          <w:rFonts w:ascii="Calibri" w:hAnsi="Calibri" w:cs="Calibri"/>
          <w:szCs w:val="24"/>
        </w:rPr>
        <w:t>. 30)</w:t>
      </w:r>
      <w:r w:rsidR="00465470" w:rsidRPr="000D56D9">
        <w:rPr>
          <w:rFonts w:ascii="Calibri" w:hAnsi="Calibri" w:cs="Calibri"/>
          <w:b/>
          <w:bCs/>
          <w:szCs w:val="24"/>
        </w:rPr>
        <w:t>.</w:t>
      </w:r>
    </w:p>
    <w:p w14:paraId="3785E3B1" w14:textId="77777777" w:rsidR="007A0B3C" w:rsidRPr="00F7636D" w:rsidRDefault="007A0B3C" w:rsidP="006972BE">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A.2.1. </w:t>
      </w:r>
      <w:r w:rsidRPr="00F7636D">
        <w:rPr>
          <w:rFonts w:ascii="Calibri" w:hAnsi="Calibri" w:cs="Calibri"/>
          <w:b/>
          <w:iCs/>
          <w:szCs w:val="24"/>
        </w:rPr>
        <w:t>Czy projekt jest realizowany w wyniku planu lub programu, innego niż Fundusze Europejskie?</w:t>
      </w:r>
      <w:r w:rsidR="007125B1" w:rsidRPr="00F7636D">
        <w:rPr>
          <w:rFonts w:ascii="Calibri" w:hAnsi="Calibri" w:cs="Calibri"/>
          <w:b/>
          <w:iCs/>
          <w:szCs w:val="24"/>
        </w:rPr>
        <w:t xml:space="preserve"> </w:t>
      </w:r>
      <w:r w:rsidR="00FC5D76"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267CDCFC" w14:textId="77777777" w:rsidR="00465470" w:rsidRPr="000D56D9" w:rsidRDefault="00465470" w:rsidP="006972BE">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1F3687AA" w14:textId="77777777" w:rsidR="00465470" w:rsidRPr="000D56D9" w:rsidRDefault="00465470" w:rsidP="006972BE">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9FF4F9D" w14:textId="77777777" w:rsidR="007A0B3C" w:rsidRPr="00F7636D" w:rsidRDefault="007A0B3C" w:rsidP="000E4100">
      <w:pPr>
        <w:suppressAutoHyphens w:val="0"/>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A.2.2 </w:t>
      </w:r>
      <w:r w:rsidRPr="00F7636D">
        <w:rPr>
          <w:rFonts w:ascii="Calibri" w:hAnsi="Calibri" w:cs="Calibri"/>
          <w:b/>
          <w:iCs/>
          <w:szCs w:val="24"/>
        </w:rPr>
        <w:t xml:space="preserve">Jeżeli w odpowiedzi na pytanie A.2.1 zaznaczono „TAK”, należy określić, czy dany plan lub program podlegał strategicznej ocenie oddziaływania na środowisko zgodnie z dyrektywą SOOŚ </w:t>
      </w:r>
      <w:r w:rsidR="007125B1"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229DFF1F" w14:textId="77777777" w:rsidR="00465470" w:rsidRPr="000D56D9" w:rsidRDefault="00465470" w:rsidP="006972BE">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22510DDF" w14:textId="77777777" w:rsidR="00465470" w:rsidRPr="000D56D9" w:rsidRDefault="00465470" w:rsidP="006972BE">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1A8DF40A" w14:textId="77777777" w:rsidR="00465470" w:rsidRPr="000D56D9" w:rsidRDefault="00465470" w:rsidP="00465470">
      <w:pPr>
        <w:numPr>
          <w:ilvl w:val="0"/>
          <w:numId w:val="16"/>
        </w:numPr>
        <w:suppressAutoHyphens w:val="0"/>
        <w:autoSpaceDE w:val="0"/>
        <w:autoSpaceDN w:val="0"/>
        <w:adjustRightInd w:val="0"/>
        <w:spacing w:after="120" w:line="360" w:lineRule="auto"/>
        <w:ind w:left="360"/>
        <w:rPr>
          <w:rFonts w:ascii="Calibri" w:hAnsi="Calibri" w:cs="Calibri"/>
          <w:szCs w:val="24"/>
        </w:rPr>
      </w:pPr>
      <w:r w:rsidRPr="000D56D9">
        <w:rPr>
          <w:rFonts w:ascii="Calibri" w:hAnsi="Calibri" w:cs="Calibri"/>
          <w:iCs/>
          <w:szCs w:val="24"/>
        </w:rPr>
        <w:t>Jeżeli zaznaczono odpowiedź „NIE”, należy podać krótkie wyjaśnienie:</w:t>
      </w:r>
    </w:p>
    <w:p w14:paraId="52D7D6CF" w14:textId="77777777" w:rsidR="00465470" w:rsidRPr="000D56D9" w:rsidRDefault="00465470" w:rsidP="00465470">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3D589F5D" w14:textId="77777777" w:rsidR="00465470" w:rsidRPr="000D56D9" w:rsidRDefault="00465470" w:rsidP="00465470">
      <w:pPr>
        <w:numPr>
          <w:ilvl w:val="0"/>
          <w:numId w:val="16"/>
        </w:numPr>
        <w:autoSpaceDE w:val="0"/>
        <w:autoSpaceDN w:val="0"/>
        <w:adjustRightInd w:val="0"/>
        <w:spacing w:after="120" w:line="276" w:lineRule="auto"/>
        <w:ind w:left="360"/>
        <w:rPr>
          <w:rFonts w:ascii="Calibri" w:hAnsi="Calibri" w:cs="Calibri"/>
          <w:szCs w:val="24"/>
        </w:rPr>
      </w:pPr>
      <w:r w:rsidRPr="000D56D9">
        <w:rPr>
          <w:rFonts w:ascii="Calibri" w:hAnsi="Calibri" w:cs="Calibri"/>
          <w:szCs w:val="24"/>
        </w:rPr>
        <w:t>Jeżeli zaznaczono odpowiedź „TAK”, należy podać nietechniczne streszczenie</w:t>
      </w:r>
      <w:r w:rsidRPr="000D56D9">
        <w:rPr>
          <w:rFonts w:ascii="Calibri" w:hAnsi="Calibri" w:cs="Calibri"/>
          <w:szCs w:val="24"/>
        </w:rPr>
        <w:br/>
        <w:t>(przygotowane zgodnie z art. 5 i załącznikiem I do dyrektywy 2001/42/WE</w:t>
      </w:r>
      <w:r w:rsidRPr="000D56D9">
        <w:rPr>
          <w:rStyle w:val="Odwoanieprzypisudolnego"/>
          <w:rFonts w:ascii="Calibri" w:hAnsi="Calibri" w:cs="Calibri"/>
          <w:szCs w:val="24"/>
        </w:rPr>
        <w:t xml:space="preserve"> </w:t>
      </w:r>
      <w:r w:rsidRPr="000D56D9">
        <w:rPr>
          <w:rFonts w:ascii="Calibri" w:hAnsi="Calibri" w:cs="Calibri"/>
          <w:szCs w:val="24"/>
        </w:rPr>
        <w:t xml:space="preserve">) sprawozdania </w:t>
      </w:r>
      <w:r w:rsidRPr="000D56D9">
        <w:rPr>
          <w:rFonts w:ascii="Calibri" w:hAnsi="Calibri" w:cs="Calibri"/>
          <w:szCs w:val="24"/>
        </w:rPr>
        <w:lastRenderedPageBreak/>
        <w:t>dotyczącego środowiska oraz informacji wymaganych w art. 9 ust. 1 lit. b) przedmiotowej dyrektywy (łącze internetowe albo kopię elektroniczną):</w:t>
      </w:r>
    </w:p>
    <w:p w14:paraId="0BE6764D" w14:textId="77777777" w:rsidR="00465470" w:rsidRDefault="00465470" w:rsidP="00465470">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23550E57" w14:textId="77777777" w:rsidR="007E7ACF" w:rsidRPr="00F7636D" w:rsidRDefault="007A0B3C" w:rsidP="000E4100">
      <w:pPr>
        <w:pStyle w:val="Tekstprzypisudolnego"/>
        <w:spacing w:after="120" w:line="276" w:lineRule="auto"/>
        <w:rPr>
          <w:rFonts w:ascii="Calibri" w:hAnsi="Calibri" w:cs="Calibri"/>
          <w:szCs w:val="24"/>
        </w:rPr>
      </w:pPr>
      <w:r w:rsidRPr="00F7636D">
        <w:rPr>
          <w:rFonts w:ascii="Calibri" w:hAnsi="Calibri" w:cs="Calibri"/>
          <w:b/>
          <w:bCs/>
          <w:szCs w:val="24"/>
        </w:rPr>
        <w:t>A.3. Stosowanie dyrektywy 2011/92/WE Parlamentu Europejskiego i Rady</w:t>
      </w:r>
      <w:r w:rsidRPr="00F7636D">
        <w:rPr>
          <w:rFonts w:ascii="Calibri" w:hAnsi="Calibri" w:cs="Calibri"/>
          <w:szCs w:val="24"/>
        </w:rPr>
        <w:t xml:space="preserve"> (</w:t>
      </w:r>
      <w:r w:rsidRPr="00F7636D">
        <w:rPr>
          <w:rFonts w:ascii="Calibri" w:hAnsi="Calibri" w:cs="Calibri"/>
          <w:b/>
          <w:bCs/>
          <w:szCs w:val="24"/>
        </w:rPr>
        <w:t>„dyrektywa OOŚ”</w:t>
      </w:r>
      <w:r w:rsidR="007E7ACF" w:rsidRPr="00F7636D">
        <w:rPr>
          <w:rFonts w:ascii="Calibri" w:hAnsi="Calibri" w:cs="Calibri"/>
          <w:b/>
          <w:bCs/>
          <w:szCs w:val="24"/>
        </w:rPr>
        <w:t xml:space="preserve">- </w:t>
      </w:r>
      <w:r w:rsidR="007E7ACF" w:rsidRPr="00F7636D">
        <w:rPr>
          <w:rFonts w:ascii="Calibri" w:hAnsi="Calibri" w:cs="Calibri"/>
          <w:szCs w:val="24"/>
        </w:rPr>
        <w:t>Dyrektywa Parlamentu Europejskiego i Rady 2011/92/UE z dnia 13 grudnia 2011 r. w sprawie oceny skutków wywieranych przez niektóre przedsięwzięcia publiczne i prywatne na środowisko (</w:t>
      </w:r>
      <w:r w:rsidR="00594C7A" w:rsidRPr="00F7636D">
        <w:rPr>
          <w:rFonts w:ascii="Calibri" w:hAnsi="Calibri" w:cs="Calibri"/>
          <w:szCs w:val="24"/>
        </w:rPr>
        <w:t>Dz. U. UE. L. z 2012 r. Nr 26, str. 1 z późn. zm.</w:t>
      </w:r>
      <w:r w:rsidR="007E7ACF" w:rsidRPr="00F7636D">
        <w:rPr>
          <w:rFonts w:ascii="Calibri" w:hAnsi="Calibri" w:cs="Calibri"/>
          <w:szCs w:val="24"/>
        </w:rPr>
        <w:t>).</w:t>
      </w:r>
      <w:r w:rsidR="007125B1" w:rsidRPr="00F7636D">
        <w:rPr>
          <w:rFonts w:ascii="Calibri" w:hAnsi="Calibri" w:cs="Calibri"/>
          <w:szCs w:val="24"/>
        </w:rPr>
        <w:t>:</w:t>
      </w:r>
    </w:p>
    <w:p w14:paraId="1113D316"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A.3.1. </w:t>
      </w:r>
      <w:r w:rsidRPr="00F7636D">
        <w:rPr>
          <w:rFonts w:ascii="Calibri" w:hAnsi="Calibri" w:cs="Calibri"/>
          <w:b/>
          <w:iCs/>
          <w:szCs w:val="24"/>
        </w:rPr>
        <w:t>Czy projekt wymieniono w następujących załącznikach do dyrektywy OOŚ</w:t>
      </w:r>
      <w:r w:rsidR="007E7ACF" w:rsidRPr="00F7636D">
        <w:rPr>
          <w:rFonts w:ascii="Calibri" w:hAnsi="Calibri" w:cs="Calibri"/>
          <w:b/>
          <w:iCs/>
          <w:szCs w:val="24"/>
        </w:rPr>
        <w:t xml:space="preserve"> </w:t>
      </w:r>
      <w:r w:rsidR="007E7ACF" w:rsidRPr="00F7636D">
        <w:rPr>
          <w:rFonts w:ascii="Calibri" w:hAnsi="Calibri" w:cs="Calibri"/>
          <w:bCs/>
          <w:iCs/>
          <w:szCs w:val="24"/>
        </w:rPr>
        <w:t>(</w:t>
      </w:r>
      <w:r w:rsidR="007E7ACF" w:rsidRPr="00F7636D">
        <w:rPr>
          <w:rFonts w:ascii="Calibri" w:hAnsi="Calibri" w:cs="Calibri"/>
          <w:szCs w:val="24"/>
        </w:rPr>
        <w:t>jeżeli projekt składa się z szeregu robót/działań/usług, które są zaklasyfikowane do różnych grup, informacje należy podać oddzielnie dla poszczególnych zadań inwestycyjnych) – proszę podkreślić właściwą odpowiedź):</w:t>
      </w:r>
    </w:p>
    <w:p w14:paraId="40959E4D"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 do tej dyrektywy (należy przejść do pytania A.3.2); </w:t>
      </w:r>
    </w:p>
    <w:p w14:paraId="46E6C95D"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II do tej dyrektywy (należy przejść do pytania A.3.3); </w:t>
      </w:r>
    </w:p>
    <w:p w14:paraId="1EC7C303"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żadnym z powyższych załączników - należy przejść do pytania A.4 (w odniesieniu do projektów, które nie obejmują przedsięwzięć wskazanych w żadnym z powyższych załączników dyrektywy, a ujętych wg prawa krajowego jako przedsięwzięcia mogące potencjalnie znacząco oddziaływać na środowisko należy przejść do pytania A.3.4.) oraz przedstawić wyjaśnienie poniżej; proszę wyjaśnić czy przedsięwzięcie należy do przedsięwzięć mogących znacząco oddziaływać na środowisko wg prawa krajowego, jeżeli nie, proszę załączyć wymagane oświadczenie (wzór oświadczenia zawarty został we wzorze „Formularza w zakresie wpływu projektu na środowisko”).</w:t>
      </w:r>
    </w:p>
    <w:p w14:paraId="709115D7" w14:textId="77777777" w:rsidR="00465470" w:rsidRPr="000D56D9" w:rsidRDefault="00465470" w:rsidP="00465470">
      <w:pPr>
        <w:pStyle w:val="Akapitzlist"/>
        <w:autoSpaceDE w:val="0"/>
        <w:autoSpaceDN w:val="0"/>
        <w:adjustRightInd w:val="0"/>
        <w:spacing w:after="120" w:line="276" w:lineRule="auto"/>
        <w:contextualSpacing w:val="0"/>
        <w:rPr>
          <w:rFonts w:ascii="Calibri" w:hAnsi="Calibri" w:cs="Calibri"/>
          <w:i/>
          <w:iCs/>
          <w:szCs w:val="24"/>
        </w:rPr>
      </w:pPr>
      <w:r w:rsidRPr="000D56D9">
        <w:rPr>
          <w:rFonts w:ascii="Calibri" w:hAnsi="Calibri" w:cs="Calibri"/>
          <w:i/>
          <w:iCs/>
          <w:szCs w:val="24"/>
        </w:rPr>
        <w:t>(do uzupełnienia)</w:t>
      </w:r>
    </w:p>
    <w:p w14:paraId="08FFCB73"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W odniesieniu do projektów, które nie obejmują przedsięwzięć wskazanych w żadnym </w:t>
      </w:r>
    </w:p>
    <w:p w14:paraId="582CB572"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z powyższych załączników dyrektywy, a ujętych wg prawa krajowego jako przedsięwzięcia mogące zawsze znacząco oddziaływać na środowisko należy przejść do pytania A.3.3.</w:t>
      </w:r>
    </w:p>
    <w:p w14:paraId="4639B8DF"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A.3.2. </w:t>
      </w:r>
      <w:r w:rsidRPr="00F7636D">
        <w:rPr>
          <w:rFonts w:ascii="Calibri" w:hAnsi="Calibri" w:cs="Calibri"/>
          <w:b/>
          <w:iCs/>
          <w:szCs w:val="24"/>
        </w:rPr>
        <w:t>Jeżeli projekt objęty jest załącznikiem I do dyrektywy OOŚ</w:t>
      </w:r>
      <w:r w:rsidR="00F85D1D" w:rsidRPr="00F7636D">
        <w:rPr>
          <w:rFonts w:ascii="Calibri" w:hAnsi="Calibri" w:cs="Calibri"/>
          <w:b/>
          <w:iCs/>
          <w:szCs w:val="24"/>
        </w:rPr>
        <w:t xml:space="preserve"> </w:t>
      </w:r>
      <w:r w:rsidR="00F85D1D" w:rsidRPr="00F7636D">
        <w:rPr>
          <w:rFonts w:ascii="Calibri" w:hAnsi="Calibri" w:cs="Calibri"/>
          <w:bCs/>
          <w:iCs/>
          <w:szCs w:val="24"/>
        </w:rPr>
        <w:t>(dotyczy to również projektów obejmujących przedsięwzięcia ujęte wg prawa krajowego jako przedsięwzięcia mogące zawsze znacząco oddziaływać na środowisko)</w:t>
      </w:r>
      <w:r w:rsidRPr="00F7636D">
        <w:rPr>
          <w:rFonts w:ascii="Calibri" w:hAnsi="Calibri" w:cs="Calibri"/>
          <w:b/>
          <w:iCs/>
          <w:szCs w:val="24"/>
        </w:rPr>
        <w:t>, należy załączyć następujące dokumenty i przedstawić poniżej dodatkowe informacje i wyjaśnienia</w:t>
      </w:r>
      <w:r w:rsidR="00F85D1D" w:rsidRPr="00F7636D">
        <w:rPr>
          <w:rFonts w:ascii="Calibri" w:hAnsi="Calibri" w:cs="Calibri"/>
          <w:b/>
          <w:iCs/>
          <w:szCs w:val="24"/>
        </w:rPr>
        <w:t xml:space="preserve"> </w:t>
      </w:r>
      <w:r w:rsidR="00F85D1D" w:rsidRPr="00F7636D">
        <w:rPr>
          <w:rFonts w:ascii="Calibri" w:hAnsi="Calibri" w:cs="Calibri"/>
          <w:bCs/>
          <w:iCs/>
          <w:szCs w:val="24"/>
        </w:rPr>
        <w:t>(</w:t>
      </w:r>
      <w:r w:rsidR="00F85D1D" w:rsidRPr="00F7636D">
        <w:rPr>
          <w:rFonts w:ascii="Calibri" w:hAnsi="Calibri" w:cs="Calibri"/>
          <w:szCs w:val="24"/>
        </w:rPr>
        <w:t>dodatkowe informacje powinny obejmować głównie wybrane elementy procedury OOŚ istotne</w:t>
      </w:r>
      <w:r w:rsidR="007125B1" w:rsidRPr="00F7636D">
        <w:rPr>
          <w:rFonts w:ascii="Calibri" w:hAnsi="Calibri" w:cs="Calibri"/>
          <w:szCs w:val="24"/>
        </w:rPr>
        <w:br/>
      </w:r>
      <w:r w:rsidR="00F85D1D" w:rsidRPr="00F7636D">
        <w:rPr>
          <w:rFonts w:ascii="Calibri" w:hAnsi="Calibri" w:cs="Calibri"/>
          <w:szCs w:val="24"/>
        </w:rPr>
        <w:t>w odniesieniu do projektu (np. analizę danych, badania i oceny, dodatkowe)</w:t>
      </w:r>
      <w:r w:rsidRPr="00F7636D">
        <w:rPr>
          <w:rFonts w:ascii="Calibri" w:hAnsi="Calibri" w:cs="Calibri"/>
          <w:b/>
          <w:szCs w:val="24"/>
        </w:rPr>
        <w:t xml:space="preserve">: </w:t>
      </w:r>
    </w:p>
    <w:p w14:paraId="2F76106A"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nietechniczne streszczenie raportu z OOŚ</w:t>
      </w:r>
      <w:r w:rsidR="00F85D1D" w:rsidRPr="00F7636D">
        <w:rPr>
          <w:rFonts w:ascii="Calibri" w:hAnsi="Calibri" w:cs="Calibri"/>
          <w:szCs w:val="24"/>
        </w:rPr>
        <w:t xml:space="preserve"> (przygotowane zgodnie z art. 5 i załącznikiem IV do dyrektywy 2011/92/UE) </w:t>
      </w:r>
      <w:r w:rsidRPr="00F7636D">
        <w:rPr>
          <w:rFonts w:ascii="Calibri" w:hAnsi="Calibri" w:cs="Calibri"/>
          <w:szCs w:val="24"/>
        </w:rPr>
        <w:t xml:space="preserve">lub cały raport (tylko w przypadku, gdy uzasadnienie do decyzji o środowiskowych uwarunkowaniach nie zawiera wymaganych informacji); </w:t>
      </w:r>
    </w:p>
    <w:p w14:paraId="5F607E55"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informacje na temat konsultacji z organami ds. ochrony środowiska, ze społeczeństwem oraz w stosownych przypadkach z innymi państwami członkowskimi przeprowadzonych </w:t>
      </w:r>
      <w:r w:rsidRPr="00F7636D">
        <w:rPr>
          <w:rFonts w:ascii="Calibri" w:hAnsi="Calibri" w:cs="Calibri"/>
          <w:szCs w:val="24"/>
        </w:rPr>
        <w:lastRenderedPageBreak/>
        <w:t xml:space="preserve">zgodnie z art. 6 i 7 dyrektywy OOŚ (tylko w przypadku, gdy uzasadnienie do decyzji o środowiskowych uwarunkowaniach nie zawiera powyższych informacji); </w:t>
      </w:r>
    </w:p>
    <w:p w14:paraId="13DB7C31"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decyzję właściwego organu wydaną zgodnie z art. 8 i 9 dyrektywy OOŚ</w:t>
      </w:r>
      <w:r w:rsidR="00F85D1D" w:rsidRPr="00F7636D">
        <w:rPr>
          <w:rFonts w:ascii="Calibri" w:hAnsi="Calibri" w:cs="Calibri"/>
          <w:szCs w:val="24"/>
        </w:rPr>
        <w:t xml:space="preserve"> (w przypadkach gdy procedurę OOŚ zakończono prawnie wiążącą decyzją przed wydaniem zezwolenia na inwestycję w rozumieniu dyrektywy 2011/92/UE, Wnioskodawca załącza do wniosku dokument, podpisany przez osoby uprawnione do jego reprezentacji, w którym zobowiązuje się do terminowego działania w celu uzyskania ww. zezwolenia na inwestycję oraz do rozpoczęcia prac dopiero po jego uzyskaniu)</w:t>
      </w:r>
      <w:r w:rsidRPr="00F7636D">
        <w:rPr>
          <w:rFonts w:ascii="Calibri" w:hAnsi="Calibri" w:cs="Calibri"/>
          <w:szCs w:val="24"/>
        </w:rPr>
        <w:t xml:space="preserve">, w tym informacje dotyczące sposobu podania jej do wiadomości publicznej (należy podać numer i datę wydania decyzji oraz informacje dotyczące sposobu podania jej do wiadomości publicznej). </w:t>
      </w:r>
    </w:p>
    <w:p w14:paraId="66381A32"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151EB6D" w14:textId="77777777" w:rsidR="007A0B3C" w:rsidRPr="00F7636D" w:rsidRDefault="007A0B3C" w:rsidP="000E4100">
      <w:pPr>
        <w:pStyle w:val="Tekstprzypisudolnego"/>
        <w:spacing w:after="120" w:line="276" w:lineRule="auto"/>
        <w:rPr>
          <w:rFonts w:ascii="Calibri" w:hAnsi="Calibri" w:cs="Calibri"/>
          <w:bCs/>
          <w:szCs w:val="24"/>
        </w:rPr>
      </w:pPr>
      <w:r w:rsidRPr="00F7636D">
        <w:rPr>
          <w:rFonts w:ascii="Calibri" w:hAnsi="Calibri" w:cs="Calibri"/>
          <w:b/>
          <w:szCs w:val="24"/>
        </w:rPr>
        <w:t>A.3.3. Jeżeli projekt objęty jest załącznikiem II do przedmiotowej dyrektywy</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szCs w:val="24"/>
        </w:rPr>
        <w:t>dotyczy to również projektów obejmujących przedsięwzięcia ujęte wg prawa krajowego jako przedsięwzięcia mogące potencjalnie znacząco oddziaływać na środowisko),</w:t>
      </w:r>
      <w:r w:rsidRPr="00F7636D">
        <w:rPr>
          <w:rFonts w:ascii="Calibri" w:hAnsi="Calibri" w:cs="Calibri"/>
          <w:b/>
          <w:szCs w:val="24"/>
        </w:rPr>
        <w:t xml:space="preserve"> czy przeprowadzono ocenę oddziaływania na środowisko?</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b/>
          <w:szCs w:val="24"/>
        </w:rPr>
        <w:t xml:space="preserve"> </w:t>
      </w:r>
      <w:r w:rsidR="00F85D1D" w:rsidRPr="00F7636D">
        <w:rPr>
          <w:rFonts w:ascii="Calibri" w:hAnsi="Calibri" w:cs="Calibri"/>
          <w:bCs/>
          <w:szCs w:val="24"/>
        </w:rPr>
        <w:t>proszę podkreślić właściwą odpowiedź:</w:t>
      </w:r>
    </w:p>
    <w:p w14:paraId="0EC1605C"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B9A5FE5"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5C5DB00D"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Jeżeli zaznaczono odpowiedź „TAK”, należy załączyć niezbędne dokumenty wskazane</w:t>
      </w:r>
      <w:r w:rsidR="00E13564" w:rsidRPr="00F7636D">
        <w:rPr>
          <w:rFonts w:ascii="Calibri" w:hAnsi="Calibri" w:cs="Calibri"/>
          <w:szCs w:val="24"/>
        </w:rPr>
        <w:br/>
      </w:r>
      <w:r w:rsidRPr="00F7636D">
        <w:rPr>
          <w:rFonts w:ascii="Calibri" w:hAnsi="Calibri" w:cs="Calibri"/>
          <w:szCs w:val="24"/>
        </w:rPr>
        <w:t xml:space="preserve">w pkt A.3.2. </w:t>
      </w:r>
    </w:p>
    <w:p w14:paraId="1137D717"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Jeżeli zaznaczono odpowiedź „NIE”, należy podać następujące informacje: </w:t>
      </w:r>
    </w:p>
    <w:p w14:paraId="26434434"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ustalenie wymagane w art. 4 ust. 4 dyrektywy OOŚ (w formie określanej mianem „decyzji dotyczącej preselekcji” lub „decyzji „</w:t>
      </w:r>
      <w:proofErr w:type="spellStart"/>
      <w:r w:rsidRPr="000D56D9">
        <w:rPr>
          <w:rFonts w:ascii="Calibri" w:hAnsi="Calibri" w:cs="Calibri"/>
          <w:szCs w:val="24"/>
        </w:rPr>
        <w:t>screeningowej</w:t>
      </w:r>
      <w:proofErr w:type="spellEnd"/>
      <w:r w:rsidRPr="000D56D9">
        <w:rPr>
          <w:rFonts w:ascii="Calibri" w:hAnsi="Calibri" w:cs="Calibri"/>
          <w:szCs w:val="24"/>
        </w:rPr>
        <w:t xml:space="preserve">”); </w:t>
      </w:r>
    </w:p>
    <w:p w14:paraId="7D9C573A"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71CB5230"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201D0109" w14:textId="77777777" w:rsidR="007A0B3C" w:rsidRDefault="007A0B3C" w:rsidP="006972BE">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3BD8B04" w14:textId="77777777" w:rsidR="007A0B3C" w:rsidRPr="00F7636D" w:rsidRDefault="007A0B3C" w:rsidP="000E4100">
      <w:pPr>
        <w:autoSpaceDE w:val="0"/>
        <w:autoSpaceDN w:val="0"/>
        <w:adjustRightInd w:val="0"/>
        <w:spacing w:after="120" w:line="276" w:lineRule="auto"/>
        <w:rPr>
          <w:rFonts w:ascii="Calibri" w:hAnsi="Calibri" w:cs="Calibri"/>
          <w:b/>
          <w:iCs/>
          <w:szCs w:val="24"/>
        </w:rPr>
      </w:pPr>
      <w:r w:rsidRPr="00F7636D">
        <w:rPr>
          <w:rFonts w:ascii="Calibri" w:hAnsi="Calibri" w:cs="Calibri"/>
          <w:b/>
          <w:szCs w:val="24"/>
        </w:rPr>
        <w:t xml:space="preserve">A.3.4. </w:t>
      </w:r>
      <w:r w:rsidRPr="00F7636D">
        <w:rPr>
          <w:rFonts w:ascii="Calibri" w:hAnsi="Calibri" w:cs="Calibri"/>
          <w:b/>
          <w:iCs/>
          <w:szCs w:val="24"/>
        </w:rPr>
        <w:t>Zezwolenie na inwestycję/pozwolenie na budowę (w stosownych przypadkach)</w:t>
      </w:r>
      <w:r w:rsidR="007125B1" w:rsidRPr="00F7636D">
        <w:rPr>
          <w:rFonts w:ascii="Calibri" w:hAnsi="Calibri" w:cs="Calibri"/>
          <w:b/>
          <w:iCs/>
          <w:szCs w:val="24"/>
        </w:rPr>
        <w:t>:</w:t>
      </w:r>
    </w:p>
    <w:p w14:paraId="698ADCA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iCs/>
          <w:szCs w:val="24"/>
        </w:rPr>
        <w:t>A.3.4.1.</w:t>
      </w:r>
      <w:r w:rsidRPr="00F7636D">
        <w:rPr>
          <w:rFonts w:ascii="Calibri" w:hAnsi="Calibri" w:cs="Calibri"/>
          <w:iCs/>
          <w:szCs w:val="24"/>
        </w:rPr>
        <w:t xml:space="preserve"> </w:t>
      </w:r>
      <w:r w:rsidRPr="00F7636D">
        <w:rPr>
          <w:rFonts w:ascii="Calibri" w:hAnsi="Calibri" w:cs="Calibri"/>
          <w:szCs w:val="24"/>
        </w:rPr>
        <w:t>Czy projekt jest już na etapie budowy (co najmniej jedno zamówienie na roboty budowlane)?</w:t>
      </w:r>
      <w:r w:rsidR="00E13564" w:rsidRPr="00F7636D">
        <w:rPr>
          <w:rFonts w:ascii="Calibri" w:hAnsi="Calibri" w:cs="Calibri"/>
          <w:szCs w:val="24"/>
        </w:rPr>
        <w:t xml:space="preserve"> – podkreśl właściwą odpowiedź:</w:t>
      </w:r>
    </w:p>
    <w:p w14:paraId="0F3F3E4C" w14:textId="77777777" w:rsidR="008F0E28" w:rsidRPr="000D56D9" w:rsidRDefault="008F0E28" w:rsidP="008F0E28">
      <w:pPr>
        <w:numPr>
          <w:ilvl w:val="0"/>
          <w:numId w:val="20"/>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TAK (Komisja Europejska nie dopuszcza projektów znajdujących się na etapie budowy (odpowiedź „TAK” na pytanie A.3.4.1.), w przypadku których nie posiadano zezwolenia </w:t>
      </w:r>
      <w:r w:rsidRPr="000D56D9">
        <w:rPr>
          <w:rFonts w:ascii="Calibri" w:hAnsi="Calibri" w:cs="Calibri"/>
          <w:szCs w:val="24"/>
        </w:rPr>
        <w:lastRenderedPageBreak/>
        <w:t>na inwestycje/pozwolenia na budowę w odniesieniu do co najmniej jednego zamówienia na roboty budowlane w momencie przedstawienia ich Komisji Europejskiej)</w:t>
      </w:r>
    </w:p>
    <w:p w14:paraId="08459E5D" w14:textId="77777777" w:rsidR="008F0E28" w:rsidRPr="000D56D9" w:rsidRDefault="008F0E28" w:rsidP="008F0E28">
      <w:pPr>
        <w:numPr>
          <w:ilvl w:val="0"/>
          <w:numId w:val="20"/>
        </w:numPr>
        <w:suppressAutoHyphens w:val="0"/>
        <w:autoSpaceDE w:val="0"/>
        <w:autoSpaceDN w:val="0"/>
        <w:adjustRightInd w:val="0"/>
        <w:spacing w:after="120" w:line="360" w:lineRule="auto"/>
        <w:rPr>
          <w:rFonts w:ascii="Calibri" w:hAnsi="Calibri" w:cs="Calibri"/>
          <w:szCs w:val="24"/>
        </w:rPr>
      </w:pPr>
      <w:r w:rsidRPr="000D56D9">
        <w:rPr>
          <w:rFonts w:ascii="Calibri" w:hAnsi="Calibri" w:cs="Calibri"/>
          <w:szCs w:val="24"/>
        </w:rPr>
        <w:t>NIE.</w:t>
      </w:r>
    </w:p>
    <w:p w14:paraId="71D90476"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A.3.4.2.</w:t>
      </w:r>
      <w:r w:rsidRPr="00F7636D">
        <w:rPr>
          <w:rFonts w:ascii="Calibri" w:hAnsi="Calibri" w:cs="Calibri"/>
          <w:szCs w:val="24"/>
        </w:rPr>
        <w:t xml:space="preserve"> Czy udzielono już zezwolenia na inwestycję/pozwolenia na budowę w odniesieniu do danego projektu (w przypadku co najmniej jednego zamówienia publicznego na roboty budowlane)?</w:t>
      </w:r>
      <w:r w:rsidR="00675D98" w:rsidRPr="00F7636D">
        <w:rPr>
          <w:rFonts w:ascii="Calibri" w:hAnsi="Calibri" w:cs="Calibri"/>
          <w:szCs w:val="24"/>
        </w:rPr>
        <w:t xml:space="preserve"> – podkreśl właściwą odpowiedź</w:t>
      </w:r>
      <w:r w:rsidR="007125B1" w:rsidRPr="00F7636D">
        <w:rPr>
          <w:rFonts w:ascii="Calibri" w:hAnsi="Calibri" w:cs="Calibri"/>
          <w:szCs w:val="24"/>
        </w:rPr>
        <w:t>:</w:t>
      </w:r>
    </w:p>
    <w:p w14:paraId="2D8D294A" w14:textId="77777777" w:rsidR="008F0E28" w:rsidRPr="000D56D9" w:rsidRDefault="008F0E28" w:rsidP="008F0E28">
      <w:pPr>
        <w:numPr>
          <w:ilvl w:val="0"/>
          <w:numId w:val="21"/>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1B75D0A1" w14:textId="77777777" w:rsidR="008F0E28" w:rsidRPr="000D56D9" w:rsidRDefault="008F0E28" w:rsidP="008F0E28">
      <w:pPr>
        <w:numPr>
          <w:ilvl w:val="0"/>
          <w:numId w:val="21"/>
        </w:numPr>
        <w:autoSpaceDE w:val="0"/>
        <w:autoSpaceDN w:val="0"/>
        <w:adjustRightInd w:val="0"/>
        <w:spacing w:line="276" w:lineRule="auto"/>
        <w:rPr>
          <w:rFonts w:ascii="Calibri" w:hAnsi="Calibri" w:cs="Calibri"/>
          <w:szCs w:val="24"/>
        </w:rPr>
      </w:pPr>
      <w:r w:rsidRPr="000D56D9">
        <w:rPr>
          <w:rFonts w:ascii="Calibri" w:hAnsi="Calibri" w:cs="Calibri"/>
          <w:szCs w:val="24"/>
        </w:rPr>
        <w:t>NIE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11D174AD" w14:textId="77777777" w:rsidR="007A0B3C" w:rsidRPr="00F7636D" w:rsidRDefault="007A0B3C" w:rsidP="000E4100">
      <w:pPr>
        <w:suppressAutoHyphens w:val="0"/>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A.3.4.3.</w:t>
      </w:r>
      <w:r w:rsidRPr="00F7636D">
        <w:rPr>
          <w:rFonts w:ascii="Calibri" w:hAnsi="Calibri" w:cs="Calibri"/>
          <w:szCs w:val="24"/>
        </w:rPr>
        <w:t xml:space="preserve"> Jeżeli zaznaczono odpowiedź „TAK” (na pytanie A 3.4.2), należy podać datę.</w:t>
      </w:r>
    </w:p>
    <w:p w14:paraId="2B75CF90"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61A8A26C"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A.3.4.4.</w:t>
      </w:r>
      <w:r w:rsidRPr="00F7636D">
        <w:rPr>
          <w:rFonts w:ascii="Calibri" w:hAnsi="Calibri" w:cs="Calibri"/>
          <w:szCs w:val="24"/>
        </w:rPr>
        <w:t xml:space="preserve"> Jeżeli zaznaczono odpowiedź „NIE” (na pytanie A. 3.4.2), należy podać datę złożenia oficjalnego wniosku o zezwolenie na inwestycję:</w:t>
      </w:r>
    </w:p>
    <w:p w14:paraId="1D6C04A5"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53FAE7A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A.3.4.5.</w:t>
      </w:r>
      <w:r w:rsidRPr="00F7636D">
        <w:rPr>
          <w:rFonts w:ascii="Calibri" w:hAnsi="Calibri" w:cs="Calibri"/>
          <w:szCs w:val="24"/>
        </w:rPr>
        <w:t xml:space="preserve"> Jeżeli zaznaczono odpowiedź „Nie” (na pytanie A.3.4.2.), należy określić przeprowadzone dotychczas czynności administracyjne i opisać te, które pozostały do przeprowadzenia:</w:t>
      </w:r>
    </w:p>
    <w:p w14:paraId="5B952CCF"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4E4DDD1"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A.3.4.6.</w:t>
      </w:r>
      <w:r w:rsidRPr="00F7636D">
        <w:rPr>
          <w:rFonts w:ascii="Calibri" w:hAnsi="Calibri" w:cs="Calibri"/>
          <w:szCs w:val="24"/>
        </w:rPr>
        <w:t xml:space="preserve"> Kiedy oczekuje się wydania ostatecznej decyzji (lub ostatecznych decyzji)?</w:t>
      </w:r>
    </w:p>
    <w:p w14:paraId="5B1E3B85"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31DE37AE"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A.3.4.7.</w:t>
      </w:r>
      <w:r w:rsidRPr="00F7636D">
        <w:rPr>
          <w:rFonts w:ascii="Calibri" w:hAnsi="Calibri" w:cs="Calibri"/>
          <w:szCs w:val="24"/>
        </w:rPr>
        <w:t xml:space="preserve"> Należy określić właściwy organ (lub właściwe organy), który wydał lub wyda zezwolenie na inwestycję:</w:t>
      </w:r>
    </w:p>
    <w:p w14:paraId="350AEA4C" w14:textId="77777777" w:rsidR="008F0E28"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7ECB4883"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A.4. ŁAGODZENIE ZMIAN KLIMATU</w:t>
      </w:r>
    </w:p>
    <w:p w14:paraId="57A9C0CD"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do powstania emisji gazów cieplarnianych lub ich ograniczanie lub zwiększanie pochłaniania gazów cieplarnianych, w tym poprzez innowację procesową lub produktową. </w:t>
      </w:r>
    </w:p>
    <w:p w14:paraId="26565204"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lastRenderedPageBreak/>
        <w:t>A.4.1 Łagodzenie zmian klimatu: Czy oczekuje się, że projekt doprowadzi do znacznych emisji gazów cieplarnianych?</w:t>
      </w:r>
      <w:r w:rsidR="00BA3E64" w:rsidRPr="00F7636D">
        <w:rPr>
          <w:rFonts w:ascii="Calibri" w:hAnsi="Calibri" w:cs="Calibri"/>
          <w:b/>
          <w:bCs/>
          <w:szCs w:val="24"/>
        </w:rPr>
        <w:t xml:space="preserve"> </w:t>
      </w:r>
      <w:r w:rsidR="00BA3E64" w:rsidRPr="00F7636D">
        <w:rPr>
          <w:rFonts w:ascii="Calibri" w:hAnsi="Calibri" w:cs="Calibri"/>
          <w:szCs w:val="24"/>
        </w:rPr>
        <w:t>–</w:t>
      </w:r>
      <w:r w:rsidR="00BA3E64" w:rsidRPr="00F7636D">
        <w:rPr>
          <w:rFonts w:ascii="Calibri" w:hAnsi="Calibri" w:cs="Calibri"/>
          <w:b/>
          <w:bCs/>
          <w:szCs w:val="24"/>
        </w:rPr>
        <w:t xml:space="preserve"> </w:t>
      </w:r>
      <w:r w:rsidR="00BA3E64" w:rsidRPr="00F7636D">
        <w:rPr>
          <w:rFonts w:ascii="Calibri" w:hAnsi="Calibri" w:cs="Calibri"/>
          <w:szCs w:val="24"/>
        </w:rPr>
        <w:t>podkreśl właściwą odpowiedź</w:t>
      </w:r>
      <w:r w:rsidR="007125B1" w:rsidRPr="00F7636D">
        <w:rPr>
          <w:rFonts w:ascii="Calibri" w:hAnsi="Calibri" w:cs="Calibri"/>
          <w:szCs w:val="24"/>
        </w:rPr>
        <w:t>:</w:t>
      </w:r>
    </w:p>
    <w:p w14:paraId="58951940"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6AF6961F"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10EA165B" w14:textId="77777777" w:rsidR="007A0B3C"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7F68548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A.5. ADAPTACJA DO ZMIAN KLIMATU</w:t>
      </w:r>
    </w:p>
    <w:p w14:paraId="607FDD71"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245F1198"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A.5.1 Czy oczekuje się, że projekt doprowadzi do zwiększonego niekorzystnego wpływu obecnego i spodziewanego przyszłego klimatu na samo działanie lub na ludność, przyrodę lub aktywa?</w:t>
      </w:r>
      <w:r w:rsidR="00BA3E64" w:rsidRPr="00F7636D">
        <w:rPr>
          <w:rFonts w:ascii="Calibri" w:hAnsi="Calibri" w:cs="Calibri"/>
          <w:b/>
          <w:szCs w:val="24"/>
        </w:rPr>
        <w:t xml:space="preserve"> </w:t>
      </w:r>
      <w:r w:rsidR="00BA3E64" w:rsidRPr="00F7636D">
        <w:rPr>
          <w:rFonts w:ascii="Calibri" w:hAnsi="Calibri" w:cs="Calibri"/>
          <w:bCs/>
          <w:szCs w:val="24"/>
        </w:rPr>
        <w:t>– podkreśl właściwą odpowiedź:</w:t>
      </w:r>
    </w:p>
    <w:p w14:paraId="6E32AA04"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8B14554"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33BD7451" w14:textId="77777777" w:rsidR="00FC5D76"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624283D"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A.5.2. Czy przyjęto rozwiązania w celu zapewnienia odporności na bieżącą zmienność klimatu i przyszłe zmiany klimatu w ramach projektu</w:t>
      </w:r>
      <w:r w:rsidR="00BA3E64" w:rsidRPr="00F7636D">
        <w:rPr>
          <w:rFonts w:ascii="Calibri" w:hAnsi="Calibri" w:cs="Calibri"/>
          <w:b/>
          <w:szCs w:val="24"/>
        </w:rPr>
        <w:t xml:space="preserve"> – </w:t>
      </w:r>
      <w:r w:rsidR="00BA3E64" w:rsidRPr="00F7636D">
        <w:rPr>
          <w:rFonts w:ascii="Calibri" w:hAnsi="Calibri" w:cs="Calibri"/>
          <w:bCs/>
          <w:szCs w:val="24"/>
        </w:rPr>
        <w:t>podkreśl właściwą odpowiedź:</w:t>
      </w:r>
    </w:p>
    <w:p w14:paraId="34285359"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0A12571A"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7CA424C8" w14:textId="77777777" w:rsidR="00FC5D76"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r w:rsidR="003E5AFE" w:rsidRPr="00F7636D">
        <w:rPr>
          <w:rFonts w:ascii="Calibri" w:hAnsi="Calibri" w:cs="Calibri"/>
          <w:i/>
          <w:iCs/>
          <w:szCs w:val="24"/>
        </w:rPr>
        <w:t xml:space="preserve">. </w:t>
      </w:r>
    </w:p>
    <w:p w14:paraId="4024108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 Zrównoważone wykorzystywanie i ochrona zasobów wodnych i morskich</w:t>
      </w:r>
    </w:p>
    <w:p w14:paraId="429AFF42"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zrównoważone wykorzystywanie i ochronę zasobów wodnych i morskich, jeżeli działalność ta wnosi istotny wkład w osiąganie dobrego stanu jednolitych części wód, w tym jednolitych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4F3F5640"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A.6.1. Czy projekt obejmuje zmiany charakterystyki fizycznej lub chemicznej części wód powierzchniowych, wód gruntowych lub zmiany poziomu części wód podziemnych, które </w:t>
      </w:r>
      <w:r w:rsidRPr="00F7636D">
        <w:rPr>
          <w:rFonts w:ascii="Calibri" w:hAnsi="Calibri" w:cs="Calibri"/>
          <w:b/>
          <w:szCs w:val="24"/>
        </w:rPr>
        <w:lastRenderedPageBreak/>
        <w:t>pogarszają stan jednolitej części wód lub uniemożliwiają osiągnięcie dobrego stanu wód</w:t>
      </w:r>
      <w:r w:rsidR="00BA3E64" w:rsidRPr="00F7636D">
        <w:rPr>
          <w:rFonts w:ascii="Calibri" w:hAnsi="Calibri" w:cs="Calibri"/>
          <w:b/>
          <w:szCs w:val="24"/>
        </w:rPr>
        <w:br/>
      </w:r>
      <w:r w:rsidRPr="00F7636D">
        <w:rPr>
          <w:rFonts w:ascii="Calibri" w:hAnsi="Calibri" w:cs="Calibri"/>
          <w:b/>
          <w:szCs w:val="24"/>
        </w:rPr>
        <w:t>w tym stanu wód morskich?</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4BDCB5D5"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6D388B63"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2D483B1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A.6.2. Jeżeli zaznaczono odpowiedź „Tak”, należy przedstawić ocenę oddziaływania na jednolite części wód i szczegółowe wyjaśnienie sposobu, w jaki spełniono lub w jaki zostaną spełnione wszystkie warunki zgodnie z art. 4 ust. 7 ramowej dyrektywy wodnej.</w:t>
      </w:r>
    </w:p>
    <w:p w14:paraId="470FD160"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4E0188E"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A.7. Gospodarka o obiegu zamkniętym, w tym zapobieganie powstawaniu odpadów</w:t>
      </w:r>
      <w:r w:rsidR="003E5AFE" w:rsidRPr="00F7636D">
        <w:rPr>
          <w:rFonts w:ascii="Calibri" w:hAnsi="Calibri" w:cs="Calibri"/>
          <w:b/>
          <w:szCs w:val="24"/>
        </w:rPr>
        <w:br/>
      </w:r>
      <w:r w:rsidRPr="00F7636D">
        <w:rPr>
          <w:rFonts w:ascii="Calibri" w:hAnsi="Calibri" w:cs="Calibri"/>
          <w:b/>
          <w:szCs w:val="24"/>
        </w:rPr>
        <w:t>i recykling</w:t>
      </w:r>
    </w:p>
    <w:p w14:paraId="641AE0C4"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762DAF98"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A.7.1 Czy projekt ma istotny wkład w przejście na gospodarkę o obiegu zamkniętym, w tym zapobieganie powstawaniu odpadów oraz ich ponowne użycie i recykling?</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51B645BD" w14:textId="77777777" w:rsidR="008F0E28" w:rsidRPr="000D56D9" w:rsidRDefault="008F0E28" w:rsidP="008F0E28">
      <w:pPr>
        <w:numPr>
          <w:ilvl w:val="0"/>
          <w:numId w:val="26"/>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589E56AD" w14:textId="77777777" w:rsidR="008F0E28" w:rsidRPr="000D56D9" w:rsidRDefault="008F0E28" w:rsidP="008F0E28">
      <w:pPr>
        <w:numPr>
          <w:ilvl w:val="0"/>
          <w:numId w:val="26"/>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4D6FFDB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A.7.2 Należy wyjaśnić, w jaki sposób projekt spełnia cele określone w art. 1 dyrektywy ramowej w sprawie odpadów. W szczególności, w jakim stopniu projekt jest spójny z odpowiednim planem gospodarki odpadami (art. 28), hierarchią postępowania z odpadami (art. 4) i w jaki sposób projekt przyczynia się do osiągnięcia celów w zakresie recyklingu (art. 11 ust. 2).</w:t>
      </w:r>
    </w:p>
    <w:p w14:paraId="5C6551A3"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lastRenderedPageBreak/>
        <w:t>(do uzupełnienia)</w:t>
      </w:r>
    </w:p>
    <w:p w14:paraId="35F9B33B"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A.8. Zapobieganie zanieczyszczeniom powietrza, wody lub gleby i jego kontrola</w:t>
      </w:r>
    </w:p>
    <w:p w14:paraId="475DB02E"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zapobieganie zanieczyszczeniu i jego kontrolę, jeżeli działalność ta wnosi istotny wkład w ochronę środowiska przed zanieczyszczeniem poprzez zapobieganie lub, gdy nie jest to możliwe do realizowania, ograniczania emisji zanieczyszczeń (innych niż emisje gazów cieplarnianych) do powietrza, wody lub ziemi. Dąży do poprawy jakości powietrza, wody lub gleby na obszarach, na których prowadzona jest dana działalność gospodarcza, przy jednoczesnym minimalizowaniu wszelkich niekorzystnych skutków lub zagrożeń dla zdrowia ludzi i dla środowiska. Zapobiegania wszelkim niekorzystnym skutkom dla zdrowia ludzi i dla środowiska wynikającym z produkcji, stosowania lub unieszkodliwiania chemikaliów lub minimalizowania takich niekorzystnych skutków.</w:t>
      </w:r>
    </w:p>
    <w:p w14:paraId="703CB511"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 A.8.1. Czy oczekuje się, że projekt doprowadzi do istotnego zwiększenia poziomu emisji zanieczyszczeń do powietrza, wody lub gleby?</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63FB3DA4" w14:textId="77777777" w:rsidR="008F0E28" w:rsidRPr="000D56D9" w:rsidRDefault="008F0E28" w:rsidP="008F0E28">
      <w:pPr>
        <w:numPr>
          <w:ilvl w:val="0"/>
          <w:numId w:val="27"/>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878AF25" w14:textId="77777777" w:rsidR="008F0E28" w:rsidRPr="000D56D9" w:rsidRDefault="008F0E28" w:rsidP="008F0E28">
      <w:pPr>
        <w:numPr>
          <w:ilvl w:val="0"/>
          <w:numId w:val="27"/>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8E3EDDE"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2B2925CE"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A.9. Ochrona i odbudowa bioróżnorodności i ekosystemów</w:t>
      </w:r>
    </w:p>
    <w:p w14:paraId="649C269A"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 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 Poprzez zrównoważone użytkowanie gruntów i gospodarowanie nimi, w tym odpowiednią ochronę bioróżnorodności gleby, neutralność degradacji gruntów i </w:t>
      </w:r>
      <w:proofErr w:type="spellStart"/>
      <w:r w:rsidRPr="00F7636D">
        <w:rPr>
          <w:rFonts w:ascii="Calibri" w:hAnsi="Calibri" w:cs="Calibri"/>
          <w:szCs w:val="24"/>
        </w:rPr>
        <w:t>remediację</w:t>
      </w:r>
      <w:proofErr w:type="spellEnd"/>
      <w:r w:rsidRPr="00F7636D">
        <w:rPr>
          <w:rFonts w:ascii="Calibri" w:hAnsi="Calibri" w:cs="Calibri"/>
          <w:szCs w:val="24"/>
        </w:rPr>
        <w:t xml:space="preserve"> terenów zanieczyszczonych. A także poprzez 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5581C8D2"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 A.9.1 Czy projekt może samodzielnie lub w połączeniu z innymi projektami znacząco negatywnie wpłynąć na obszary, które są lub mają być objęte siecią Natura 2000?</w:t>
      </w:r>
      <w:r w:rsidR="00D70F05" w:rsidRPr="00F7636D">
        <w:rPr>
          <w:rFonts w:ascii="Calibri" w:hAnsi="Calibri" w:cs="Calibri"/>
          <w:b/>
          <w:szCs w:val="24"/>
        </w:rPr>
        <w:t xml:space="preserve"> – </w:t>
      </w:r>
      <w:r w:rsidR="00D70F05" w:rsidRPr="00F7636D">
        <w:rPr>
          <w:rFonts w:ascii="Calibri" w:hAnsi="Calibri" w:cs="Calibri"/>
          <w:bCs/>
          <w:szCs w:val="24"/>
        </w:rPr>
        <w:t>podkreśl właściwą odpowiedź:</w:t>
      </w:r>
    </w:p>
    <w:p w14:paraId="6F020930" w14:textId="77777777" w:rsidR="008F0E28" w:rsidRPr="000D56D9" w:rsidRDefault="008F0E28" w:rsidP="008F0E28">
      <w:pPr>
        <w:numPr>
          <w:ilvl w:val="0"/>
          <w:numId w:val="2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lastRenderedPageBreak/>
        <w:t>TAK</w:t>
      </w:r>
    </w:p>
    <w:p w14:paraId="3C275BAB" w14:textId="77777777" w:rsidR="008F0E28" w:rsidRPr="000D56D9" w:rsidRDefault="008F0E28" w:rsidP="008F0E28">
      <w:pPr>
        <w:numPr>
          <w:ilvl w:val="0"/>
          <w:numId w:val="28"/>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4CF471E2"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A.9.2 Jeżeli w odpowiedzi na pytanie A.9.1 zaznaczono „Tak”, należy przedstawić: </w:t>
      </w:r>
    </w:p>
    <w:p w14:paraId="58C1BEDF"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decyzję właściwego organu oraz odpowiednią ocenę przeprowadzoną zgodnie z art. 6 ust. 3 dyrektywy siedliskowej; </w:t>
      </w:r>
    </w:p>
    <w:p w14:paraId="1BC44DB3"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jeżeli właściwy organ ustalił, że dany projekt ma istotny negatywny wpływ na jeden obszar lub więcej obszarów objętych lub które mają być objęte siecią Natura 2000, należy przedstawić: </w:t>
      </w:r>
    </w:p>
    <w:p w14:paraId="54E599F4"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 xml:space="preserve">kopię standardowego formularza zgłoszeniowego „Informacje dla Komisji Europejskiej zgodnie z art. 6 ust. 4 dyrektywy siedliskowej, zgłoszone Komisji (DG ds. Środowiska) lub; </w:t>
      </w:r>
    </w:p>
    <w:p w14:paraId="074FFBE3"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227EE991" w14:textId="77777777" w:rsidR="007A0B3C" w:rsidRDefault="007A0B3C" w:rsidP="005174DF">
      <w:pPr>
        <w:pStyle w:val="NormalnyWeb"/>
        <w:numPr>
          <w:ilvl w:val="0"/>
          <w:numId w:val="10"/>
        </w:numPr>
        <w:spacing w:before="0" w:beforeAutospacing="0" w:after="120" w:afterAutospacing="0" w:line="276" w:lineRule="auto"/>
        <w:ind w:left="426" w:hanging="426"/>
        <w:rPr>
          <w:rFonts w:ascii="Calibri" w:hAnsi="Calibri" w:cs="Calibri"/>
          <w:bCs/>
          <w:color w:val="FF0000"/>
        </w:rPr>
      </w:pPr>
      <w:r w:rsidRPr="00F7636D">
        <w:rPr>
          <w:rFonts w:ascii="Calibri" w:hAnsi="Calibri" w:cs="Calibri"/>
          <w:b/>
          <w:color w:val="auto"/>
        </w:rPr>
        <w:t>OŚWIADCZENIE O BRAKU KONIECZNOŚCI PRZEPROWADZENIA POSTĘPOWANIA</w:t>
      </w:r>
      <w:r w:rsidR="00D70F05" w:rsidRPr="00F7636D">
        <w:rPr>
          <w:rFonts w:ascii="Calibri" w:hAnsi="Calibri" w:cs="Calibri"/>
          <w:b/>
          <w:color w:val="auto"/>
        </w:rPr>
        <w:br/>
      </w:r>
      <w:r w:rsidRPr="00F7636D">
        <w:rPr>
          <w:rFonts w:ascii="Calibri" w:hAnsi="Calibri" w:cs="Calibri"/>
          <w:b/>
          <w:color w:val="auto"/>
        </w:rPr>
        <w:t>W SPRAWIE OOŚ I WYDANIA DECYZJI O ŚRODOWISKOWYCH UWARUNKOWANIACH</w:t>
      </w:r>
      <w:r w:rsidR="00E60A6D">
        <w:rPr>
          <w:rFonts w:ascii="Calibri" w:hAnsi="Calibri" w:cs="Calibri"/>
          <w:b/>
          <w:color w:val="auto"/>
        </w:rPr>
        <w:br/>
      </w:r>
      <w:r w:rsidR="005174DF" w:rsidRPr="000475A5">
        <w:rPr>
          <w:rFonts w:ascii="Calibri" w:hAnsi="Calibri" w:cs="Calibri"/>
          <w:bCs/>
          <w:color w:val="000000"/>
        </w:rPr>
        <w:t>(wypełnia każdy Wnioskodawca)</w:t>
      </w:r>
    </w:p>
    <w:p w14:paraId="79D318B1" w14:textId="77777777"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 xml:space="preserve">W związku z ubieganiem się </w:t>
      </w:r>
      <w:r w:rsidRPr="000D56D9">
        <w:rPr>
          <w:rFonts w:ascii="Calibri" w:hAnsi="Calibri" w:cs="Calibri"/>
          <w:i/>
          <w:color w:val="auto"/>
        </w:rPr>
        <w:t>(do uzupełnienia pełna nazwa Wnioskodawcy)</w:t>
      </w:r>
      <w:r w:rsidRPr="000D56D9">
        <w:rPr>
          <w:rFonts w:ascii="Calibri" w:hAnsi="Calibri" w:cs="Calibri"/>
          <w:i/>
          <w:color w:val="auto"/>
        </w:rPr>
        <w:br/>
      </w:r>
      <w:r w:rsidRPr="000D56D9">
        <w:rPr>
          <w:rFonts w:ascii="Calibri" w:hAnsi="Calibri" w:cs="Calibri"/>
          <w:color w:val="auto"/>
        </w:rPr>
        <w:t>o przyznanie dofinansowania ze środków Europejskiego Funduszu Rozwoju Regionalnego</w:t>
      </w:r>
      <w:r w:rsidRPr="000D56D9">
        <w:rPr>
          <w:rFonts w:ascii="Calibri" w:hAnsi="Calibri" w:cs="Calibri"/>
          <w:color w:val="auto"/>
        </w:rPr>
        <w:br/>
        <w:t>w ramach Fundusze Europejskie dla Opolskiego 2021 - 2027 na realizację projektu  (</w:t>
      </w:r>
      <w:r w:rsidRPr="000D56D9">
        <w:rPr>
          <w:rFonts w:ascii="Calibri" w:hAnsi="Calibri" w:cs="Calibri"/>
          <w:i/>
          <w:color w:val="auto"/>
        </w:rPr>
        <w:t>do uzupełnienia</w:t>
      </w:r>
      <w:r w:rsidRPr="000D56D9">
        <w:rPr>
          <w:rFonts w:ascii="Calibri" w:hAnsi="Calibri" w:cs="Calibri"/>
          <w:color w:val="auto"/>
        </w:rPr>
        <w:t xml:space="preserve"> </w:t>
      </w:r>
      <w:r w:rsidRPr="000D56D9">
        <w:rPr>
          <w:rFonts w:ascii="Calibri" w:hAnsi="Calibri" w:cs="Calibri"/>
          <w:i/>
          <w:color w:val="auto"/>
        </w:rPr>
        <w:t>nazwa projektu</w:t>
      </w:r>
      <w:r w:rsidRPr="000D56D9">
        <w:rPr>
          <w:rFonts w:ascii="Calibri" w:hAnsi="Calibri" w:cs="Calibri"/>
          <w:color w:val="auto"/>
        </w:rPr>
        <w:t>) oświadczam, że:</w:t>
      </w:r>
    </w:p>
    <w:p w14:paraId="32674745" w14:textId="77777777" w:rsidR="008F0E28" w:rsidRPr="000D56D9" w:rsidRDefault="008F0E28" w:rsidP="008F0E28">
      <w:pPr>
        <w:pStyle w:val="Tekstprzypisudolnego"/>
        <w:spacing w:after="120" w:line="276" w:lineRule="auto"/>
        <w:rPr>
          <w:rFonts w:ascii="Calibri" w:hAnsi="Calibri" w:cs="Calibri"/>
          <w:szCs w:val="24"/>
        </w:rPr>
      </w:pPr>
      <w:r w:rsidRPr="000D56D9">
        <w:rPr>
          <w:rFonts w:ascii="Calibri" w:hAnsi="Calibri" w:cs="Calibri"/>
          <w:szCs w:val="24"/>
        </w:rPr>
        <w:t xml:space="preserve">Po przeprowadzonej weryfikacji planowanego do realizacji projektu polegającego na: </w:t>
      </w:r>
      <w:r w:rsidRPr="000D56D9">
        <w:rPr>
          <w:rFonts w:ascii="Calibri" w:hAnsi="Calibri" w:cs="Calibri"/>
          <w:i/>
          <w:szCs w:val="24"/>
        </w:rPr>
        <w:t xml:space="preserve">(do uzupełnienia krótki opis projektu) </w:t>
      </w:r>
      <w:r w:rsidRPr="000D56D9">
        <w:rPr>
          <w:rFonts w:ascii="Calibri" w:hAnsi="Calibri" w:cs="Calibri"/>
          <w:szCs w:val="24"/>
        </w:rPr>
        <w:t>stwierdza się, że żadne z planowanych zadań/działań nie jest przedsięwzięciem mogącym znacząco oddziaływać na środowisko w rozumieniu ustawy o udostępnianiu informacji o środowisku i jego ochronie, udziale społeczeństwa w ochronie środowiska oraz o ocenach oddziaływania na środowisko (</w:t>
      </w:r>
      <w:proofErr w:type="spellStart"/>
      <w:r w:rsidRPr="000D56D9">
        <w:rPr>
          <w:rFonts w:ascii="Calibri" w:hAnsi="Calibri" w:cs="Calibri"/>
          <w:szCs w:val="24"/>
        </w:rPr>
        <w:t>t.j</w:t>
      </w:r>
      <w:proofErr w:type="spellEnd"/>
      <w:r w:rsidRPr="000D56D9">
        <w:rPr>
          <w:rFonts w:ascii="Calibri" w:hAnsi="Calibri" w:cs="Calibri"/>
          <w:szCs w:val="24"/>
        </w:rPr>
        <w:t>. Dz. U. z 202</w:t>
      </w:r>
      <w:r>
        <w:rPr>
          <w:rFonts w:ascii="Calibri" w:hAnsi="Calibri" w:cs="Calibri"/>
          <w:szCs w:val="24"/>
        </w:rPr>
        <w:t>3</w:t>
      </w:r>
      <w:r w:rsidRPr="000D56D9">
        <w:rPr>
          <w:rFonts w:ascii="Calibri" w:hAnsi="Calibri" w:cs="Calibri"/>
          <w:szCs w:val="24"/>
        </w:rPr>
        <w:t xml:space="preserve"> r., poz. 109</w:t>
      </w:r>
      <w:r>
        <w:rPr>
          <w:rFonts w:ascii="Calibri" w:hAnsi="Calibri" w:cs="Calibri"/>
          <w:szCs w:val="24"/>
        </w:rPr>
        <w:t>4</w:t>
      </w:r>
      <w:r w:rsidRPr="000D56D9">
        <w:rPr>
          <w:rFonts w:ascii="Calibri" w:hAnsi="Calibri" w:cs="Calibri"/>
          <w:szCs w:val="24"/>
        </w:rPr>
        <w:br/>
        <w:t xml:space="preserve">z późn. zm.) oraz rozporządzenia </w:t>
      </w:r>
      <w:r>
        <w:rPr>
          <w:rFonts w:ascii="Calibri" w:hAnsi="Calibri" w:cs="Calibri"/>
          <w:szCs w:val="24"/>
        </w:rPr>
        <w:t xml:space="preserve">Rady Ministrów z dnia 10 września 2019 r. </w:t>
      </w:r>
      <w:r w:rsidRPr="000D56D9">
        <w:rPr>
          <w:rFonts w:ascii="Calibri" w:hAnsi="Calibri" w:cs="Calibri"/>
          <w:szCs w:val="24"/>
        </w:rPr>
        <w:t xml:space="preserve">w sprawie przedsięwzięć mogących znacząco oddziaływać na środowisko (Dz. U. </w:t>
      </w:r>
      <w:r w:rsidR="00A74B80">
        <w:rPr>
          <w:rFonts w:ascii="Calibri" w:hAnsi="Calibri" w:cs="Calibri"/>
          <w:szCs w:val="24"/>
        </w:rPr>
        <w:t xml:space="preserve">z 2019 r., </w:t>
      </w:r>
      <w:r w:rsidRPr="000D56D9">
        <w:rPr>
          <w:rFonts w:ascii="Calibri" w:hAnsi="Calibri" w:cs="Calibri"/>
          <w:szCs w:val="24"/>
        </w:rPr>
        <w:t>poz. 1839 z późn. zm.)</w:t>
      </w:r>
    </w:p>
    <w:p w14:paraId="3F25FD68" w14:textId="77777777"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Ja niżej podpisany oświadczam, że jestem świadom odpowiedzialności karnej za podanie fałszywych danych lub złożenie fałszywych oświadczeń (</w:t>
      </w:r>
      <w:r w:rsidRPr="000D56D9">
        <w:rPr>
          <w:rFonts w:ascii="Calibri" w:hAnsi="Calibri" w:cs="Calibri"/>
        </w:rPr>
        <w:t>zgodnie z art. 47, pkt 2 Ustawy z dnia 28 kwietnia 2022 r. r. o zasadach realizacji programów w zakresie polityki spójności finansowanych w perspektywie finansowej 2021-2027)</w:t>
      </w:r>
      <w:r w:rsidRPr="000D56D9">
        <w:rPr>
          <w:rFonts w:ascii="Calibri" w:hAnsi="Calibri" w:cs="Calibri"/>
          <w:color w:val="auto"/>
        </w:rPr>
        <w:t>.</w:t>
      </w:r>
    </w:p>
    <w:p w14:paraId="2F77425E" w14:textId="77777777" w:rsidR="005174DF" w:rsidRDefault="008F0E28" w:rsidP="005174DF">
      <w:pPr>
        <w:suppressAutoHyphens w:val="0"/>
        <w:autoSpaceDE w:val="0"/>
        <w:autoSpaceDN w:val="0"/>
        <w:adjustRightInd w:val="0"/>
        <w:spacing w:after="120" w:line="360" w:lineRule="auto"/>
        <w:ind w:firstLine="697"/>
        <w:rPr>
          <w:rFonts w:ascii="Calibri" w:hAnsi="Calibri" w:cs="Calibri"/>
          <w:iCs/>
          <w:szCs w:val="24"/>
        </w:rPr>
      </w:pPr>
      <w:r w:rsidRPr="000D56D9">
        <w:rPr>
          <w:rFonts w:ascii="Calibri" w:hAnsi="Calibri" w:cs="Calibri"/>
          <w:szCs w:val="24"/>
        </w:rPr>
        <w:t xml:space="preserve">- NIE DOTYCZY </w:t>
      </w:r>
      <w:r w:rsidRPr="000D56D9">
        <w:rPr>
          <w:rFonts w:ascii="Calibri" w:hAnsi="Calibri" w:cs="Calibri"/>
          <w:i/>
          <w:szCs w:val="24"/>
        </w:rPr>
        <w:t>(do uzupełnienia)</w:t>
      </w:r>
      <w:r w:rsidRPr="000D56D9">
        <w:rPr>
          <w:rFonts w:ascii="Calibri" w:hAnsi="Calibri" w:cs="Calibri"/>
          <w:iCs/>
          <w:szCs w:val="24"/>
        </w:rPr>
        <w:t xml:space="preserve"> – skreśl tą opcję lub podkreśl jako wybraną.</w:t>
      </w:r>
    </w:p>
    <w:p w14:paraId="0D39E3D9" w14:textId="77777777" w:rsidR="007A0B3C" w:rsidRPr="005174DF" w:rsidRDefault="007A0B3C" w:rsidP="005174DF">
      <w:pPr>
        <w:numPr>
          <w:ilvl w:val="0"/>
          <w:numId w:val="10"/>
        </w:numPr>
        <w:suppressAutoHyphens w:val="0"/>
        <w:autoSpaceDE w:val="0"/>
        <w:autoSpaceDN w:val="0"/>
        <w:adjustRightInd w:val="0"/>
        <w:spacing w:after="120" w:line="360" w:lineRule="auto"/>
        <w:ind w:hanging="436"/>
        <w:rPr>
          <w:rFonts w:ascii="Calibri" w:hAnsi="Calibri" w:cs="Calibri"/>
          <w:iCs/>
          <w:szCs w:val="24"/>
        </w:rPr>
      </w:pPr>
      <w:r w:rsidRPr="00F7636D">
        <w:rPr>
          <w:rFonts w:ascii="Calibri" w:hAnsi="Calibri" w:cs="Calibri"/>
          <w:b/>
          <w:szCs w:val="24"/>
        </w:rPr>
        <w:t xml:space="preserve">WPŁYW PROJEKTU NA ZASADĘ ZRÓWNOWAŻONEGO ROZWOJU </w:t>
      </w:r>
    </w:p>
    <w:p w14:paraId="00E6AB31" w14:textId="77777777" w:rsidR="007A0B3C" w:rsidRPr="00F7636D" w:rsidRDefault="007A0B3C" w:rsidP="00A74B80">
      <w:pPr>
        <w:spacing w:after="120" w:line="276" w:lineRule="auto"/>
        <w:rPr>
          <w:rFonts w:ascii="Calibri" w:hAnsi="Calibri" w:cs="Calibri"/>
          <w:szCs w:val="24"/>
        </w:rPr>
      </w:pPr>
      <w:r w:rsidRPr="00F7636D">
        <w:rPr>
          <w:rFonts w:ascii="Calibri" w:hAnsi="Calibri" w:cs="Calibri"/>
          <w:szCs w:val="24"/>
        </w:rPr>
        <w:lastRenderedPageBreak/>
        <w:t>Proszę przedstawić jaki wpływ będzie miał projekt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w:t>
      </w:r>
    </w:p>
    <w:p w14:paraId="2C42227C" w14:textId="77777777" w:rsidR="00DD0910" w:rsidRDefault="007A0B3C" w:rsidP="000E4100">
      <w:pPr>
        <w:spacing w:after="120" w:line="276" w:lineRule="auto"/>
        <w:rPr>
          <w:rFonts w:ascii="Calibri" w:hAnsi="Calibri" w:cs="Calibri"/>
          <w:i/>
          <w:szCs w:val="24"/>
        </w:rPr>
      </w:pPr>
      <w:r w:rsidRPr="00F7636D">
        <w:rPr>
          <w:rFonts w:ascii="Calibri" w:hAnsi="Calibri" w:cs="Calibri"/>
          <w:i/>
          <w:szCs w:val="24"/>
        </w:rPr>
        <w:t>(do uzupełnienia)</w:t>
      </w:r>
    </w:p>
    <w:p w14:paraId="0031C4EC" w14:textId="77777777" w:rsidR="007A0B3C" w:rsidRPr="00F7636D" w:rsidRDefault="007A0B3C" w:rsidP="005174DF">
      <w:pPr>
        <w:numPr>
          <w:ilvl w:val="0"/>
          <w:numId w:val="10"/>
        </w:numPr>
        <w:spacing w:after="120" w:line="276" w:lineRule="auto"/>
        <w:ind w:hanging="436"/>
        <w:rPr>
          <w:rFonts w:ascii="Calibri" w:hAnsi="Calibri" w:cs="Calibri"/>
          <w:b/>
          <w:szCs w:val="24"/>
        </w:rPr>
      </w:pPr>
      <w:r w:rsidRPr="00F7636D">
        <w:rPr>
          <w:rFonts w:ascii="Calibri" w:hAnsi="Calibri" w:cs="Calibri"/>
          <w:b/>
          <w:szCs w:val="24"/>
        </w:rPr>
        <w:t xml:space="preserve">OŚWIADCZENIE WNIOSKODAWCY: </w:t>
      </w:r>
    </w:p>
    <w:p w14:paraId="105C307F" w14:textId="77777777" w:rsidR="007A0B3C" w:rsidRPr="00F7636D" w:rsidRDefault="007A0B3C" w:rsidP="000E4100">
      <w:pPr>
        <w:spacing w:after="120" w:line="276" w:lineRule="auto"/>
        <w:rPr>
          <w:rFonts w:ascii="Calibri" w:hAnsi="Calibri" w:cs="Calibri"/>
          <w:szCs w:val="24"/>
        </w:rPr>
      </w:pPr>
      <w:r w:rsidRPr="00F7636D">
        <w:rPr>
          <w:rFonts w:ascii="Calibri" w:hAnsi="Calibri" w:cs="Calibri"/>
          <w:szCs w:val="24"/>
        </w:rPr>
        <w:t>Oświadczam(y), że wszelkie informacje przedstawione w niniejszym dokumencie są prawdziwe, przedstawione w sposób rzetelny oraz przygotowane w oparciu o najpełniejszą wiedzę dotyczącą przedsięwzięcia wskazanego we wniosku o dofinansowanie.</w:t>
      </w:r>
    </w:p>
    <w:p w14:paraId="3BBD2E0D" w14:textId="77777777" w:rsidR="00A74B80" w:rsidRDefault="00A74B80" w:rsidP="000E4100">
      <w:pPr>
        <w:spacing w:after="120" w:line="276" w:lineRule="auto"/>
        <w:rPr>
          <w:rFonts w:ascii="Calibri" w:hAnsi="Calibri" w:cs="Calibri"/>
          <w:szCs w:val="24"/>
        </w:rPr>
      </w:pPr>
    </w:p>
    <w:p w14:paraId="639C71DF" w14:textId="77777777" w:rsidR="00A74B80" w:rsidRPr="000D56D9" w:rsidRDefault="00A74B80" w:rsidP="00A74B80">
      <w:pPr>
        <w:spacing w:after="120"/>
        <w:rPr>
          <w:rFonts w:ascii="Calibri" w:hAnsi="Calibri" w:cs="Calibri"/>
          <w:szCs w:val="24"/>
        </w:rPr>
      </w:pPr>
      <w:r w:rsidRPr="000D56D9">
        <w:rPr>
          <w:rFonts w:ascii="Calibri" w:hAnsi="Calibri" w:cs="Calibri"/>
          <w:szCs w:val="24"/>
        </w:rPr>
        <w:t>Podpis osoby/osób uprawnionej/uprawnionych do występowania w imieniu Wnioskodawcy:</w:t>
      </w:r>
    </w:p>
    <w:p w14:paraId="03C954C7" w14:textId="77777777" w:rsidR="00A74B80" w:rsidRPr="000D56D9" w:rsidRDefault="00A74B80" w:rsidP="00A74B80">
      <w:pPr>
        <w:spacing w:after="120"/>
        <w:rPr>
          <w:rFonts w:ascii="Calibri" w:hAnsi="Calibri" w:cs="Calibri"/>
          <w:szCs w:val="24"/>
        </w:rPr>
      </w:pPr>
    </w:p>
    <w:p w14:paraId="5DC604D2" w14:textId="77777777" w:rsidR="00A74B80" w:rsidRPr="000D56D9" w:rsidRDefault="00A74B80" w:rsidP="00A74B80">
      <w:pPr>
        <w:spacing w:after="120" w:line="480" w:lineRule="auto"/>
        <w:rPr>
          <w:rFonts w:ascii="Calibri" w:hAnsi="Calibri" w:cs="Calibri"/>
          <w:b/>
          <w:szCs w:val="24"/>
        </w:rPr>
      </w:pPr>
      <w:bookmarkStart w:id="0" w:name="_Hlk169084454"/>
      <w:r w:rsidRPr="000D56D9">
        <w:rPr>
          <w:rFonts w:ascii="Calibri" w:hAnsi="Calibri" w:cs="Calibri"/>
          <w:b/>
          <w:szCs w:val="24"/>
        </w:rPr>
        <w:t>Imię i Nazwisko:</w:t>
      </w:r>
      <w:r w:rsidRPr="000D56D9">
        <w:rPr>
          <w:rFonts w:ascii="Calibri" w:hAnsi="Calibri" w:cs="Calibri"/>
          <w:b/>
          <w:szCs w:val="24"/>
        </w:rPr>
        <w:tab/>
      </w:r>
    </w:p>
    <w:p w14:paraId="10B3E4C7"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Funkcja/Stanowisko:</w:t>
      </w:r>
      <w:r w:rsidRPr="000D56D9">
        <w:rPr>
          <w:rFonts w:ascii="Calibri" w:hAnsi="Calibri" w:cs="Calibri"/>
          <w:b/>
          <w:szCs w:val="24"/>
        </w:rPr>
        <w:tab/>
      </w:r>
    </w:p>
    <w:p w14:paraId="605C5CC4"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Data:</w:t>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p>
    <w:p w14:paraId="525FA710"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Podpis:</w:t>
      </w:r>
      <w:r w:rsidRPr="000D56D9">
        <w:rPr>
          <w:rFonts w:ascii="Calibri" w:hAnsi="Calibri" w:cs="Calibri"/>
          <w:b/>
          <w:szCs w:val="24"/>
        </w:rPr>
        <w:tab/>
      </w:r>
    </w:p>
    <w:bookmarkEnd w:id="0"/>
    <w:p w14:paraId="3A99052D"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ab/>
      </w:r>
    </w:p>
    <w:p w14:paraId="1B686C90" w14:textId="77777777" w:rsidR="007A0B3C" w:rsidRPr="00F7636D" w:rsidRDefault="007A0B3C" w:rsidP="007A0B3C">
      <w:pPr>
        <w:rPr>
          <w:rFonts w:ascii="Calibri" w:hAnsi="Calibri" w:cs="Calibri"/>
          <w:szCs w:val="24"/>
        </w:rPr>
      </w:pPr>
    </w:p>
    <w:p w14:paraId="1019824B" w14:textId="77777777" w:rsidR="00C7347B" w:rsidRPr="00F7636D" w:rsidRDefault="00C7347B" w:rsidP="007A0B3C">
      <w:pPr>
        <w:spacing w:line="360" w:lineRule="auto"/>
        <w:rPr>
          <w:rFonts w:ascii="Calibri" w:hAnsi="Calibri" w:cs="Calibri"/>
          <w:szCs w:val="24"/>
        </w:rPr>
      </w:pPr>
    </w:p>
    <w:sectPr w:rsidR="00C7347B" w:rsidRPr="00F7636D" w:rsidSect="007A0B3C">
      <w:headerReference w:type="default" r:id="rId8"/>
      <w:footerReference w:type="default" r:id="rId9"/>
      <w:pgSz w:w="11906" w:h="16838"/>
      <w:pgMar w:top="1417" w:right="1416" w:bottom="1079"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D058F" w14:textId="77777777" w:rsidR="003678AF" w:rsidRDefault="003678AF">
      <w:r>
        <w:separator/>
      </w:r>
    </w:p>
  </w:endnote>
  <w:endnote w:type="continuationSeparator" w:id="0">
    <w:p w14:paraId="723854A1" w14:textId="77777777" w:rsidR="003678AF" w:rsidRDefault="00367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ont1278">
    <w:altName w:val="Calibri"/>
    <w:charset w:val="EE"/>
    <w:family w:val="auto"/>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8E004" w14:textId="77777777" w:rsidR="00C7347B" w:rsidRDefault="00C7347B">
    <w:pPr>
      <w:pStyle w:val="Stopka"/>
      <w:jc w:val="center"/>
    </w:pPr>
    <w:r>
      <w:rPr>
        <w:rFonts w:ascii="Calibri" w:hAnsi="Calibri"/>
      </w:rPr>
      <w:fldChar w:fldCharType="begin"/>
    </w:r>
    <w:r>
      <w:rPr>
        <w:rFonts w:ascii="Calibri" w:hAnsi="Calibri"/>
      </w:rPr>
      <w:instrText xml:space="preserve"> PAGE </w:instrText>
    </w:r>
    <w:r>
      <w:rPr>
        <w:rFonts w:ascii="Calibri" w:hAnsi="Calibri"/>
      </w:rPr>
      <w:fldChar w:fldCharType="separate"/>
    </w:r>
    <w:r w:rsidR="00C966C0">
      <w:rPr>
        <w:rFonts w:ascii="Calibri" w:hAnsi="Calibri"/>
        <w:noProof/>
      </w:rPr>
      <w:t>10</w:t>
    </w:r>
    <w:r>
      <w:rPr>
        <w:rFonts w:ascii="Calibri" w:hAnsi="Calibri"/>
      </w:rPr>
      <w:fldChar w:fldCharType="end"/>
    </w:r>
  </w:p>
  <w:p w14:paraId="32169900" w14:textId="77777777" w:rsidR="00C7347B" w:rsidRDefault="00C7347B">
    <w:pPr>
      <w:pStyle w:val="Stopka"/>
      <w:tabs>
        <w:tab w:val="clear" w:pos="4536"/>
        <w:tab w:val="clear" w:pos="9072"/>
        <w:tab w:val="left" w:pos="3015"/>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0B7B5" w14:textId="77777777" w:rsidR="003678AF" w:rsidRDefault="003678AF">
      <w:r>
        <w:separator/>
      </w:r>
    </w:p>
  </w:footnote>
  <w:footnote w:type="continuationSeparator" w:id="0">
    <w:p w14:paraId="43F7BAD2" w14:textId="77777777" w:rsidR="003678AF" w:rsidRDefault="003678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0CD27" w14:textId="77777777" w:rsidR="00C65486" w:rsidRPr="00C65486" w:rsidRDefault="00C65486" w:rsidP="00C65486">
    <w:pPr>
      <w:pStyle w:val="Nagwek"/>
      <w:jc w:val="right"/>
      <w:rPr>
        <w:rFonts w:asciiTheme="minorHAnsi" w:eastAsia="Arial" w:hAnsiTheme="minorHAnsi" w:cstheme="minorHAnsi"/>
        <w:iCs/>
        <w:sz w:val="22"/>
        <w:szCs w:val="22"/>
      </w:rPr>
    </w:pPr>
    <w:r w:rsidRPr="00C65486">
      <w:rPr>
        <w:rFonts w:asciiTheme="minorHAnsi" w:eastAsia="Arial" w:hAnsiTheme="minorHAnsi" w:cstheme="minorHAnsi"/>
        <w:b/>
        <w:iCs/>
        <w:sz w:val="22"/>
        <w:szCs w:val="22"/>
      </w:rPr>
      <w:t xml:space="preserve">Załącznik nr 5 </w:t>
    </w:r>
    <w:r w:rsidRPr="00C65486">
      <w:rPr>
        <w:rFonts w:asciiTheme="minorHAnsi" w:eastAsia="Arial" w:hAnsiTheme="minorHAnsi" w:cstheme="minorHAnsi"/>
        <w:iCs/>
        <w:sz w:val="22"/>
        <w:szCs w:val="22"/>
      </w:rPr>
      <w:t xml:space="preserve">do Regulaminu wyboru projektów </w:t>
    </w:r>
  </w:p>
  <w:p w14:paraId="60CB2CBB" w14:textId="77777777" w:rsidR="00C65486" w:rsidRPr="00C65486" w:rsidRDefault="00C65486" w:rsidP="00C65486">
    <w:pPr>
      <w:pStyle w:val="Nagwek"/>
      <w:jc w:val="right"/>
      <w:rPr>
        <w:rFonts w:asciiTheme="minorHAnsi" w:eastAsia="Arial" w:hAnsiTheme="minorHAnsi" w:cstheme="minorHAnsi"/>
        <w:iCs/>
        <w:sz w:val="22"/>
        <w:szCs w:val="22"/>
      </w:rPr>
    </w:pPr>
    <w:r w:rsidRPr="00C65486">
      <w:rPr>
        <w:rFonts w:asciiTheme="minorHAnsi" w:eastAsia="Arial" w:hAnsiTheme="minorHAnsi" w:cstheme="minorHAnsi"/>
        <w:iCs/>
        <w:sz w:val="22"/>
        <w:szCs w:val="22"/>
      </w:rPr>
      <w:t>Działanie 1.1 Prace B+R i infrastruktura w MŚP FEO 2021-2027</w:t>
    </w:r>
  </w:p>
  <w:p w14:paraId="6D7FDA6C" w14:textId="77777777" w:rsidR="00C65486" w:rsidRPr="00C65486" w:rsidRDefault="00C65486" w:rsidP="00C65486">
    <w:pPr>
      <w:pStyle w:val="Nagwek"/>
      <w:jc w:val="right"/>
      <w:rPr>
        <w:rFonts w:asciiTheme="minorHAnsi" w:eastAsia="Arial" w:hAnsiTheme="minorHAnsi" w:cstheme="minorHAnsi"/>
        <w:iCs/>
        <w:sz w:val="22"/>
        <w:szCs w:val="22"/>
      </w:rPr>
    </w:pPr>
    <w:r w:rsidRPr="00C65486">
      <w:rPr>
        <w:rFonts w:asciiTheme="minorHAnsi" w:eastAsia="Arial" w:hAnsiTheme="minorHAnsi" w:cstheme="minorHAnsi"/>
        <w:iCs/>
        <w:sz w:val="22"/>
        <w:szCs w:val="22"/>
      </w:rPr>
      <w:t>sierpień 2025 r.</w:t>
    </w:r>
  </w:p>
  <w:p w14:paraId="50133946" w14:textId="77777777" w:rsidR="006972BE" w:rsidRPr="00DB6481" w:rsidRDefault="006972BE" w:rsidP="00DB6481">
    <w:pPr>
      <w:pStyle w:val="Nagwek"/>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FC5F9C"/>
    <w:multiLevelType w:val="hybridMultilevel"/>
    <w:tmpl w:val="59626B8E"/>
    <w:lvl w:ilvl="0" w:tplc="23F4C01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F013A7"/>
    <w:multiLevelType w:val="hybridMultilevel"/>
    <w:tmpl w:val="2EF843DA"/>
    <w:lvl w:ilvl="0" w:tplc="2B28193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74649EC"/>
    <w:multiLevelType w:val="hybridMultilevel"/>
    <w:tmpl w:val="487E8BA0"/>
    <w:lvl w:ilvl="0" w:tplc="B4E42A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A337CB3"/>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8F3D17"/>
    <w:multiLevelType w:val="hybridMultilevel"/>
    <w:tmpl w:val="B97084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A0C92"/>
    <w:multiLevelType w:val="hybridMultilevel"/>
    <w:tmpl w:val="C4D6D5F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92E1F5C"/>
    <w:multiLevelType w:val="hybridMultilevel"/>
    <w:tmpl w:val="9FEA63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8573A"/>
    <w:multiLevelType w:val="hybridMultilevel"/>
    <w:tmpl w:val="2F182E78"/>
    <w:lvl w:ilvl="0" w:tplc="34424CBE">
      <w:start w:val="1"/>
      <w:numFmt w:val="upperRoman"/>
      <w:lvlText w:val="%1."/>
      <w:lvlJc w:val="left"/>
      <w:pPr>
        <w:ind w:left="436" w:hanging="720"/>
      </w:pPr>
      <w:rPr>
        <w:rFonts w:hint="default"/>
        <w:b/>
        <w:bCs/>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15:restartNumberingAfterBreak="0">
    <w:nsid w:val="282B2ABE"/>
    <w:multiLevelType w:val="hybridMultilevel"/>
    <w:tmpl w:val="05F25BD6"/>
    <w:lvl w:ilvl="0" w:tplc="321010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D54924"/>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877BC3"/>
    <w:multiLevelType w:val="hybridMultilevel"/>
    <w:tmpl w:val="5EAED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F276A9"/>
    <w:multiLevelType w:val="hybridMultilevel"/>
    <w:tmpl w:val="1CA081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D1413B"/>
    <w:multiLevelType w:val="hybridMultilevel"/>
    <w:tmpl w:val="8ADECF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343249"/>
    <w:multiLevelType w:val="hybridMultilevel"/>
    <w:tmpl w:val="8FBE0D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3726D"/>
    <w:multiLevelType w:val="hybridMultilevel"/>
    <w:tmpl w:val="0C8836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94870A9"/>
    <w:multiLevelType w:val="hybridMultilevel"/>
    <w:tmpl w:val="A0E63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DA5170"/>
    <w:multiLevelType w:val="hybridMultilevel"/>
    <w:tmpl w:val="1BA4B5F4"/>
    <w:lvl w:ilvl="0" w:tplc="23F4C010">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0" w15:restartNumberingAfterBreak="0">
    <w:nsid w:val="5D136936"/>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DE438D5"/>
    <w:multiLevelType w:val="hybridMultilevel"/>
    <w:tmpl w:val="0DDCEE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5F127861"/>
    <w:multiLevelType w:val="hybridMultilevel"/>
    <w:tmpl w:val="C1F8E4A4"/>
    <w:lvl w:ilvl="0" w:tplc="6958E9C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CF627C"/>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4B3769"/>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551180"/>
    <w:multiLevelType w:val="hybridMultilevel"/>
    <w:tmpl w:val="20F234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DA6CDA"/>
    <w:multiLevelType w:val="hybridMultilevel"/>
    <w:tmpl w:val="4E581C16"/>
    <w:lvl w:ilvl="0" w:tplc="23F4C010">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8A47DA4"/>
    <w:multiLevelType w:val="hybridMultilevel"/>
    <w:tmpl w:val="ACA00A4A"/>
    <w:lvl w:ilvl="0" w:tplc="2B28193C">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C63A56"/>
    <w:multiLevelType w:val="hybridMultilevel"/>
    <w:tmpl w:val="2A3E05E0"/>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31906419">
    <w:abstractNumId w:val="0"/>
  </w:num>
  <w:num w:numId="2" w16cid:durableId="57871069">
    <w:abstractNumId w:val="1"/>
  </w:num>
  <w:num w:numId="3" w16cid:durableId="1687175596">
    <w:abstractNumId w:val="2"/>
  </w:num>
  <w:num w:numId="4" w16cid:durableId="865757874">
    <w:abstractNumId w:val="27"/>
  </w:num>
  <w:num w:numId="5" w16cid:durableId="196431011">
    <w:abstractNumId w:val="28"/>
  </w:num>
  <w:num w:numId="6" w16cid:durableId="1043217501">
    <w:abstractNumId w:val="4"/>
  </w:num>
  <w:num w:numId="7" w16cid:durableId="1796829755">
    <w:abstractNumId w:val="5"/>
  </w:num>
  <w:num w:numId="8" w16cid:durableId="486089851">
    <w:abstractNumId w:val="17"/>
  </w:num>
  <w:num w:numId="9" w16cid:durableId="867452263">
    <w:abstractNumId w:val="11"/>
  </w:num>
  <w:num w:numId="10" w16cid:durableId="1009330362">
    <w:abstractNumId w:val="10"/>
  </w:num>
  <w:num w:numId="11" w16cid:durableId="261574980">
    <w:abstractNumId w:val="21"/>
  </w:num>
  <w:num w:numId="12" w16cid:durableId="1845047097">
    <w:abstractNumId w:val="8"/>
  </w:num>
  <w:num w:numId="13" w16cid:durableId="1663852928">
    <w:abstractNumId w:val="19"/>
  </w:num>
  <w:num w:numId="14" w16cid:durableId="920943877">
    <w:abstractNumId w:val="7"/>
  </w:num>
  <w:num w:numId="15" w16cid:durableId="1807627217">
    <w:abstractNumId w:val="9"/>
  </w:num>
  <w:num w:numId="16" w16cid:durableId="596330049">
    <w:abstractNumId w:val="3"/>
  </w:num>
  <w:num w:numId="17" w16cid:durableId="1984313184">
    <w:abstractNumId w:val="13"/>
  </w:num>
  <w:num w:numId="18" w16cid:durableId="210966308">
    <w:abstractNumId w:val="18"/>
  </w:num>
  <w:num w:numId="19" w16cid:durableId="2008708434">
    <w:abstractNumId w:val="26"/>
  </w:num>
  <w:num w:numId="20" w16cid:durableId="516890111">
    <w:abstractNumId w:val="25"/>
  </w:num>
  <w:num w:numId="21" w16cid:durableId="100609967">
    <w:abstractNumId w:val="16"/>
  </w:num>
  <w:num w:numId="22" w16cid:durableId="2087989518">
    <w:abstractNumId w:val="14"/>
  </w:num>
  <w:num w:numId="23" w16cid:durableId="783118098">
    <w:abstractNumId w:val="24"/>
  </w:num>
  <w:num w:numId="24" w16cid:durableId="1671060341">
    <w:abstractNumId w:val="23"/>
  </w:num>
  <w:num w:numId="25" w16cid:durableId="1818720226">
    <w:abstractNumId w:val="15"/>
  </w:num>
  <w:num w:numId="26" w16cid:durableId="1518497900">
    <w:abstractNumId w:val="12"/>
  </w:num>
  <w:num w:numId="27" w16cid:durableId="1036076094">
    <w:abstractNumId w:val="6"/>
  </w:num>
  <w:num w:numId="28" w16cid:durableId="1036541439">
    <w:abstractNumId w:val="20"/>
  </w:num>
  <w:num w:numId="29" w16cid:durableId="10844972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1E"/>
    <w:rsid w:val="00011047"/>
    <w:rsid w:val="00021F18"/>
    <w:rsid w:val="000350E5"/>
    <w:rsid w:val="000475A5"/>
    <w:rsid w:val="000541C0"/>
    <w:rsid w:val="00074B1B"/>
    <w:rsid w:val="00081C7B"/>
    <w:rsid w:val="000A3167"/>
    <w:rsid w:val="000C5182"/>
    <w:rsid w:val="000D22E8"/>
    <w:rsid w:val="000D3F0B"/>
    <w:rsid w:val="000E1575"/>
    <w:rsid w:val="000E4100"/>
    <w:rsid w:val="000F4A3B"/>
    <w:rsid w:val="000F68BF"/>
    <w:rsid w:val="00101D1F"/>
    <w:rsid w:val="00101D36"/>
    <w:rsid w:val="00103508"/>
    <w:rsid w:val="0010676F"/>
    <w:rsid w:val="0013046C"/>
    <w:rsid w:val="00146A23"/>
    <w:rsid w:val="00153A5A"/>
    <w:rsid w:val="00167016"/>
    <w:rsid w:val="00167B04"/>
    <w:rsid w:val="00176362"/>
    <w:rsid w:val="00187C6E"/>
    <w:rsid w:val="0019218E"/>
    <w:rsid w:val="001B2D41"/>
    <w:rsid w:val="001D227F"/>
    <w:rsid w:val="001D7FB4"/>
    <w:rsid w:val="00201272"/>
    <w:rsid w:val="00213467"/>
    <w:rsid w:val="002455B1"/>
    <w:rsid w:val="002516BB"/>
    <w:rsid w:val="00286241"/>
    <w:rsid w:val="0029644A"/>
    <w:rsid w:val="002B5E5C"/>
    <w:rsid w:val="002C6973"/>
    <w:rsid w:val="002D1538"/>
    <w:rsid w:val="002D71C1"/>
    <w:rsid w:val="002E4D96"/>
    <w:rsid w:val="002F0BA8"/>
    <w:rsid w:val="003203A4"/>
    <w:rsid w:val="003441FD"/>
    <w:rsid w:val="00367137"/>
    <w:rsid w:val="003678AF"/>
    <w:rsid w:val="00377FDB"/>
    <w:rsid w:val="003812CC"/>
    <w:rsid w:val="00391590"/>
    <w:rsid w:val="003967DA"/>
    <w:rsid w:val="003B0C9B"/>
    <w:rsid w:val="003C1052"/>
    <w:rsid w:val="003D50EE"/>
    <w:rsid w:val="003E500F"/>
    <w:rsid w:val="003E5AFE"/>
    <w:rsid w:val="003E5D73"/>
    <w:rsid w:val="003E7AC1"/>
    <w:rsid w:val="003F316A"/>
    <w:rsid w:val="003F7906"/>
    <w:rsid w:val="00424FAC"/>
    <w:rsid w:val="00425E95"/>
    <w:rsid w:val="00465470"/>
    <w:rsid w:val="004A5F4D"/>
    <w:rsid w:val="004B0E19"/>
    <w:rsid w:val="004E7EEE"/>
    <w:rsid w:val="005169FF"/>
    <w:rsid w:val="005174DF"/>
    <w:rsid w:val="00526571"/>
    <w:rsid w:val="00554921"/>
    <w:rsid w:val="0056405A"/>
    <w:rsid w:val="00567701"/>
    <w:rsid w:val="00576959"/>
    <w:rsid w:val="00594C7A"/>
    <w:rsid w:val="005A4824"/>
    <w:rsid w:val="005C44CF"/>
    <w:rsid w:val="00614069"/>
    <w:rsid w:val="00616C68"/>
    <w:rsid w:val="00641873"/>
    <w:rsid w:val="006424D1"/>
    <w:rsid w:val="00652715"/>
    <w:rsid w:val="00655147"/>
    <w:rsid w:val="00657238"/>
    <w:rsid w:val="00675D98"/>
    <w:rsid w:val="0069652C"/>
    <w:rsid w:val="006972BE"/>
    <w:rsid w:val="006A09E0"/>
    <w:rsid w:val="006B1ED3"/>
    <w:rsid w:val="006B2732"/>
    <w:rsid w:val="006C56DB"/>
    <w:rsid w:val="006E46B6"/>
    <w:rsid w:val="007125B1"/>
    <w:rsid w:val="007152C5"/>
    <w:rsid w:val="0071602F"/>
    <w:rsid w:val="00722E1E"/>
    <w:rsid w:val="00737455"/>
    <w:rsid w:val="00752606"/>
    <w:rsid w:val="00770B82"/>
    <w:rsid w:val="0077214D"/>
    <w:rsid w:val="00773CC6"/>
    <w:rsid w:val="00780D70"/>
    <w:rsid w:val="007A0B3C"/>
    <w:rsid w:val="007D3FE9"/>
    <w:rsid w:val="007E4DBF"/>
    <w:rsid w:val="007E7ACF"/>
    <w:rsid w:val="00815181"/>
    <w:rsid w:val="0083598D"/>
    <w:rsid w:val="00852A5A"/>
    <w:rsid w:val="00857D51"/>
    <w:rsid w:val="00860833"/>
    <w:rsid w:val="00895EF0"/>
    <w:rsid w:val="008B12AB"/>
    <w:rsid w:val="008C54D0"/>
    <w:rsid w:val="008F0E28"/>
    <w:rsid w:val="009009E9"/>
    <w:rsid w:val="009134C4"/>
    <w:rsid w:val="00987BCA"/>
    <w:rsid w:val="00A17B15"/>
    <w:rsid w:val="00A303CB"/>
    <w:rsid w:val="00A30603"/>
    <w:rsid w:val="00A3506C"/>
    <w:rsid w:val="00A40084"/>
    <w:rsid w:val="00A74B80"/>
    <w:rsid w:val="00AB52EE"/>
    <w:rsid w:val="00AF0BA3"/>
    <w:rsid w:val="00B36FF2"/>
    <w:rsid w:val="00B37419"/>
    <w:rsid w:val="00B56F11"/>
    <w:rsid w:val="00B638E4"/>
    <w:rsid w:val="00BA3E64"/>
    <w:rsid w:val="00BB4AD1"/>
    <w:rsid w:val="00BC0955"/>
    <w:rsid w:val="00BD1BA9"/>
    <w:rsid w:val="00BD5D61"/>
    <w:rsid w:val="00BF2B7F"/>
    <w:rsid w:val="00BF3D6A"/>
    <w:rsid w:val="00C06B01"/>
    <w:rsid w:val="00C10CA9"/>
    <w:rsid w:val="00C52966"/>
    <w:rsid w:val="00C65486"/>
    <w:rsid w:val="00C7347B"/>
    <w:rsid w:val="00C74A51"/>
    <w:rsid w:val="00C76F29"/>
    <w:rsid w:val="00C966C0"/>
    <w:rsid w:val="00CA2766"/>
    <w:rsid w:val="00CF203A"/>
    <w:rsid w:val="00D04047"/>
    <w:rsid w:val="00D41DE9"/>
    <w:rsid w:val="00D53CD4"/>
    <w:rsid w:val="00D55424"/>
    <w:rsid w:val="00D64E16"/>
    <w:rsid w:val="00D66604"/>
    <w:rsid w:val="00D70F05"/>
    <w:rsid w:val="00D73E0F"/>
    <w:rsid w:val="00DA15BB"/>
    <w:rsid w:val="00DA1725"/>
    <w:rsid w:val="00DA4113"/>
    <w:rsid w:val="00DB6481"/>
    <w:rsid w:val="00DD0910"/>
    <w:rsid w:val="00E0196F"/>
    <w:rsid w:val="00E07F73"/>
    <w:rsid w:val="00E13564"/>
    <w:rsid w:val="00E36943"/>
    <w:rsid w:val="00E50183"/>
    <w:rsid w:val="00E60A6D"/>
    <w:rsid w:val="00E82646"/>
    <w:rsid w:val="00EB26B7"/>
    <w:rsid w:val="00EC1E53"/>
    <w:rsid w:val="00F07643"/>
    <w:rsid w:val="00F32E87"/>
    <w:rsid w:val="00F35942"/>
    <w:rsid w:val="00F43ED1"/>
    <w:rsid w:val="00F51E19"/>
    <w:rsid w:val="00F62AC6"/>
    <w:rsid w:val="00F71B45"/>
    <w:rsid w:val="00F74A12"/>
    <w:rsid w:val="00F7636D"/>
    <w:rsid w:val="00F85D1D"/>
    <w:rsid w:val="00F8611D"/>
    <w:rsid w:val="00FB3AA0"/>
    <w:rsid w:val="00FC5D76"/>
    <w:rsid w:val="00FE02FE"/>
    <w:rsid w:val="00FE222F"/>
    <w:rsid w:val="00FF1C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60B7700"/>
  <w15:chartTrackingRefBased/>
  <w15:docId w15:val="{D788B4A3-5375-4B73-AA0E-34082DE4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spacing w:before="240" w:after="60"/>
      <w:outlineLvl w:val="0"/>
    </w:pPr>
    <w:rPr>
      <w:rFonts w:ascii="Arial" w:hAnsi="Arial" w:cs="Arial"/>
      <w:b/>
      <w:bCs/>
      <w:kern w:val="2"/>
      <w:sz w:val="32"/>
      <w:szCs w:val="32"/>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2Znak">
    <w:name w:val="Nagłówek 2 Znak"/>
    <w:rPr>
      <w:rFonts w:ascii="Arial" w:hAnsi="Arial" w:cs="Arial"/>
      <w:b/>
      <w:bCs/>
      <w:i/>
      <w:iCs/>
      <w:sz w:val="28"/>
      <w:szCs w:val="28"/>
      <w:lang w:val="pl-PL" w:bidi="ar-SA"/>
    </w:rPr>
  </w:style>
  <w:style w:type="character" w:customStyle="1" w:styleId="TekstpodstawowyZnak">
    <w:name w:val="Tekst podstawowy Znak"/>
    <w:rPr>
      <w:sz w:val="24"/>
      <w:szCs w:val="24"/>
      <w:lang w:val="pl-PL" w:bidi="ar-SA"/>
    </w:rPr>
  </w:style>
  <w:style w:type="character" w:customStyle="1" w:styleId="NagwekZnak">
    <w:name w:val="Nagłówek Znak"/>
    <w:aliases w:val="Nagłówek strony Znak,Nagłówek strony Znak1"/>
    <w:uiPriority w:val="99"/>
    <w:rPr>
      <w:sz w:val="24"/>
      <w:lang w:val="pl-PL" w:bidi="ar-SA"/>
    </w:rPr>
  </w:style>
  <w:style w:type="character" w:customStyle="1" w:styleId="Numerstrony1">
    <w:name w:val="Numer strony1"/>
    <w:basedOn w:val="Domylnaczcionkaakapitu1"/>
  </w:style>
  <w:style w:type="character" w:customStyle="1" w:styleId="Odwoaniedokomentarza1">
    <w:name w:val="Odwołanie do komentarza1"/>
    <w:rPr>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customStyle="1" w:styleId="StopkaZnak">
    <w:name w:val="Stopka Znak"/>
    <w:rPr>
      <w:sz w:val="24"/>
    </w:rPr>
  </w:style>
  <w:style w:type="character" w:customStyle="1" w:styleId="TytuZnak">
    <w:name w:val="Tytuł Znak"/>
    <w:rPr>
      <w:rFonts w:ascii="Calibri Light" w:eastAsia="font1278" w:hAnsi="Calibri Light" w:cs="font1278"/>
      <w:spacing w:val="-10"/>
      <w:kern w:val="2"/>
      <w:sz w:val="56"/>
      <w:szCs w:val="56"/>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uiPriority w:val="99"/>
    <w:rPr>
      <w:sz w:val="24"/>
    </w:rPr>
  </w:style>
  <w:style w:type="character" w:styleId="Odwoanieprzypisudolnego">
    <w:name w:val="footnote reference"/>
    <w:aliases w:val="Footnote Reference Number"/>
    <w:rPr>
      <w:vertAlign w:val="superscript"/>
    </w:rPr>
  </w:style>
  <w:style w:type="character" w:customStyle="1" w:styleId="FootnoteCharacters">
    <w:name w:val="Footnote Characters"/>
    <w:rPr>
      <w:vertAlign w:val="superscript"/>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eastAsia="Times New Roman"/>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Times New Roman"/>
    </w:rPr>
  </w:style>
  <w:style w:type="character" w:customStyle="1" w:styleId="ListLabel12">
    <w:name w:val="ListLabel 12"/>
    <w:rPr>
      <w:b/>
    </w:rPr>
  </w:style>
  <w:style w:type="character" w:customStyle="1" w:styleId="ListLabel13">
    <w:name w:val="ListLabel 13"/>
    <w:rPr>
      <w:b/>
    </w:rPr>
  </w:style>
  <w:style w:type="character" w:customStyle="1" w:styleId="ListLabel14">
    <w:name w:val="ListLabel 14"/>
    <w:rPr>
      <w:b/>
    </w:rPr>
  </w:style>
  <w:style w:type="character" w:customStyle="1" w:styleId="ListLabel15">
    <w:name w:val="ListLabel 15"/>
    <w:rPr>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paragraph" w:customStyle="1" w:styleId="Nagwek10">
    <w:name w:val="Nagłówek1"/>
    <w:basedOn w:val="Normalny"/>
    <w:next w:val="Tekstpodstawowy"/>
    <w:pPr>
      <w:keepNext/>
      <w:spacing w:before="240" w:after="120"/>
    </w:pPr>
    <w:rPr>
      <w:rFonts w:ascii="Arial" w:eastAsia="Microsoft YaHei" w:hAnsi="Arial" w:cs="Arial Unicode MS"/>
      <w:sz w:val="28"/>
      <w:szCs w:val="28"/>
    </w:rPr>
  </w:style>
  <w:style w:type="paragraph" w:styleId="Tekstpodstawowy">
    <w:name w:val="Body Text"/>
    <w:basedOn w:val="Normalny"/>
    <w:pPr>
      <w:suppressAutoHyphens w:val="0"/>
      <w:spacing w:after="120"/>
    </w:pPr>
    <w:rPr>
      <w:szCs w:val="24"/>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Cs w:val="24"/>
    </w:rPr>
  </w:style>
  <w:style w:type="paragraph" w:customStyle="1" w:styleId="Indeks">
    <w:name w:val="Indeks"/>
    <w:basedOn w:val="Normalny"/>
    <w:pPr>
      <w:suppressLineNumbers/>
    </w:pPr>
    <w:rPr>
      <w:rFonts w:cs="Arial Unicode MS"/>
    </w:rPr>
  </w:style>
  <w:style w:type="paragraph" w:styleId="Nagwek">
    <w:name w:val="header"/>
    <w:aliases w:val="Nagłówek strony"/>
    <w:basedOn w:val="Normalny"/>
    <w:uiPriority w:val="99"/>
    <w:pPr>
      <w:tabs>
        <w:tab w:val="center" w:pos="4536"/>
        <w:tab w:val="right" w:pos="9072"/>
      </w:tabs>
    </w:pPr>
  </w:style>
  <w:style w:type="paragraph" w:styleId="Stopka">
    <w:name w:val="footer"/>
    <w:basedOn w:val="Normalny"/>
    <w:pPr>
      <w:tabs>
        <w:tab w:val="center" w:pos="4536"/>
        <w:tab w:val="right" w:pos="9072"/>
      </w:tabs>
    </w:pPr>
  </w:style>
  <w:style w:type="paragraph" w:customStyle="1" w:styleId="Tekstdymka1">
    <w:name w:val="Tekst dymka1"/>
    <w:basedOn w:val="Normalny"/>
    <w:rPr>
      <w:rFonts w:ascii="Tahoma" w:hAnsi="Tahoma" w:cs="Tahoma"/>
      <w:sz w:val="16"/>
      <w:szCs w:val="16"/>
    </w:rPr>
  </w:style>
  <w:style w:type="paragraph" w:customStyle="1" w:styleId="Tekstkomentarza1">
    <w:name w:val="Tekst komentarza1"/>
    <w:basedOn w:val="Normalny"/>
    <w:rPr>
      <w:sz w:val="20"/>
    </w:rPr>
  </w:style>
  <w:style w:type="paragraph" w:customStyle="1" w:styleId="Tematkomentarza1">
    <w:name w:val="Temat komentarza1"/>
    <w:basedOn w:val="Tekstkomentarza1"/>
    <w:next w:val="Tekstkomentarza1"/>
    <w:rPr>
      <w:b/>
      <w:bCs/>
    </w:rPr>
  </w:style>
  <w:style w:type="paragraph" w:customStyle="1" w:styleId="Poprawka1">
    <w:name w:val="Poprawka1"/>
    <w:pPr>
      <w:suppressAutoHyphens/>
    </w:pPr>
    <w:rPr>
      <w:sz w:val="24"/>
    </w:rPr>
  </w:style>
  <w:style w:type="paragraph" w:customStyle="1" w:styleId="Akapitzlist1">
    <w:name w:val="Akapit z listą1"/>
    <w:basedOn w:val="Normalny"/>
    <w:pPr>
      <w:ind w:left="720"/>
      <w:contextualSpacing/>
    </w:pPr>
  </w:style>
  <w:style w:type="paragraph" w:styleId="Tytu">
    <w:name w:val="Title"/>
    <w:basedOn w:val="Normalny"/>
    <w:next w:val="Normalny"/>
    <w:qFormat/>
    <w:pPr>
      <w:contextualSpacing/>
    </w:pPr>
    <w:rPr>
      <w:rFonts w:ascii="Calibri Light" w:eastAsia="font1278" w:hAnsi="Calibri Light" w:cs="font1278"/>
      <w:spacing w:val="-10"/>
      <w:kern w:val="2"/>
      <w:sz w:val="56"/>
      <w:szCs w:val="56"/>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uiPriority w:val="99"/>
    <w:pPr>
      <w:suppressAutoHyphens w:val="0"/>
    </w:pPr>
  </w:style>
  <w:style w:type="paragraph" w:customStyle="1" w:styleId="NormalnyWeb1">
    <w:name w:val="Normalny (Web)1"/>
    <w:basedOn w:val="Normalny"/>
    <w:pPr>
      <w:suppressAutoHyphens w:val="0"/>
      <w:spacing w:before="280" w:after="280"/>
    </w:pPr>
    <w:rPr>
      <w:rFonts w:ascii="Arial" w:hAnsi="Arial" w:cs="Arial"/>
      <w:color w:val="333333"/>
      <w:szCs w:val="24"/>
    </w:rPr>
  </w:style>
  <w:style w:type="paragraph" w:customStyle="1" w:styleId="Default">
    <w:name w:val="Default"/>
    <w:pPr>
      <w:suppressAutoHyphens/>
    </w:pPr>
    <w:rPr>
      <w:color w:val="000000"/>
      <w:sz w:val="24"/>
      <w:szCs w:val="24"/>
    </w:rPr>
  </w:style>
  <w:style w:type="paragraph" w:styleId="Tekstdymka">
    <w:name w:val="Balloon Text"/>
    <w:basedOn w:val="Normalny"/>
    <w:semiHidden/>
    <w:rsid w:val="00722E1E"/>
    <w:rPr>
      <w:rFonts w:ascii="Tahoma" w:hAnsi="Tahoma" w:cs="Tahoma"/>
      <w:sz w:val="16"/>
      <w:szCs w:val="16"/>
    </w:rPr>
  </w:style>
  <w:style w:type="paragraph" w:styleId="Poprawka">
    <w:name w:val="Revision"/>
    <w:hidden/>
    <w:uiPriority w:val="99"/>
    <w:semiHidden/>
    <w:rsid w:val="0077214D"/>
    <w:rPr>
      <w:sz w:val="24"/>
    </w:rPr>
  </w:style>
  <w:style w:type="paragraph" w:styleId="NormalnyWeb">
    <w:name w:val="Normal (Web)"/>
    <w:basedOn w:val="Normalny"/>
    <w:uiPriority w:val="99"/>
    <w:unhideWhenUsed/>
    <w:rsid w:val="007A0B3C"/>
    <w:pPr>
      <w:suppressAutoHyphens w:val="0"/>
      <w:spacing w:before="100" w:beforeAutospacing="1" w:after="100" w:afterAutospacing="1"/>
    </w:pPr>
    <w:rPr>
      <w:rFonts w:ascii="Arial" w:hAnsi="Arial" w:cs="Arial"/>
      <w:color w:val="333333"/>
      <w:szCs w:val="24"/>
    </w:rPr>
  </w:style>
  <w:style w:type="paragraph" w:styleId="Akapitzlist">
    <w:name w:val="List Paragraph"/>
    <w:basedOn w:val="Normalny"/>
    <w:uiPriority w:val="34"/>
    <w:qFormat/>
    <w:rsid w:val="007A0B3C"/>
    <w:pPr>
      <w:ind w:left="720"/>
      <w:contextualSpacing/>
    </w:pPr>
  </w:style>
  <w:style w:type="character" w:styleId="Odwoaniedokomentarza">
    <w:name w:val="annotation reference"/>
    <w:rsid w:val="00103508"/>
    <w:rPr>
      <w:sz w:val="16"/>
      <w:szCs w:val="16"/>
    </w:rPr>
  </w:style>
  <w:style w:type="paragraph" w:styleId="Tekstkomentarza">
    <w:name w:val="annotation text"/>
    <w:basedOn w:val="Normalny"/>
    <w:link w:val="TekstkomentarzaZnak1"/>
    <w:rsid w:val="00103508"/>
    <w:rPr>
      <w:sz w:val="20"/>
    </w:rPr>
  </w:style>
  <w:style w:type="character" w:customStyle="1" w:styleId="TekstkomentarzaZnak1">
    <w:name w:val="Tekst komentarza Znak1"/>
    <w:basedOn w:val="Domylnaczcionkaakapitu"/>
    <w:link w:val="Tekstkomentarza"/>
    <w:rsid w:val="00103508"/>
  </w:style>
  <w:style w:type="paragraph" w:styleId="Tematkomentarza">
    <w:name w:val="annotation subject"/>
    <w:basedOn w:val="Tekstkomentarza"/>
    <w:next w:val="Tekstkomentarza"/>
    <w:link w:val="TematkomentarzaZnak1"/>
    <w:rsid w:val="00103508"/>
    <w:rPr>
      <w:b/>
      <w:bCs/>
    </w:rPr>
  </w:style>
  <w:style w:type="character" w:customStyle="1" w:styleId="TematkomentarzaZnak1">
    <w:name w:val="Temat komentarza Znak1"/>
    <w:link w:val="Tematkomentarza"/>
    <w:rsid w:val="001035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039272">
      <w:bodyDiv w:val="1"/>
      <w:marLeft w:val="0"/>
      <w:marRight w:val="0"/>
      <w:marTop w:val="0"/>
      <w:marBottom w:val="0"/>
      <w:divBdr>
        <w:top w:val="none" w:sz="0" w:space="0" w:color="auto"/>
        <w:left w:val="none" w:sz="0" w:space="0" w:color="auto"/>
        <w:bottom w:val="none" w:sz="0" w:space="0" w:color="auto"/>
        <w:right w:val="none" w:sz="0" w:space="0" w:color="auto"/>
      </w:divBdr>
    </w:div>
    <w:div w:id="186466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2822</Words>
  <Characters>16934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19717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Sebastian Piosek</cp:lastModifiedBy>
  <cp:revision>11</cp:revision>
  <cp:lastPrinted>2025-03-11T13:29:00Z</cp:lastPrinted>
  <dcterms:created xsi:type="dcterms:W3CDTF">2025-04-07T10:42:00Z</dcterms:created>
  <dcterms:modified xsi:type="dcterms:W3CDTF">2025-08-25T05:36:00Z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ppp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